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E79C0" w14:textId="6D23F429" w:rsidR="00A91E5D" w:rsidRDefault="001B2D73" w:rsidP="00805ED4">
      <w:pPr>
        <w:spacing w:after="0" w:line="360" w:lineRule="auto"/>
        <w:jc w:val="right"/>
        <w:rPr>
          <w:rFonts w:cs="Calibri"/>
          <w:sz w:val="24"/>
        </w:rPr>
      </w:pPr>
      <w:r w:rsidRPr="001B2D73">
        <w:rPr>
          <w:rFonts w:cs="Calibri"/>
          <w:sz w:val="24"/>
        </w:rPr>
        <w:t xml:space="preserve">Załącznik nr </w:t>
      </w:r>
      <w:r w:rsidR="006D34FC">
        <w:rPr>
          <w:rFonts w:cs="Calibri"/>
          <w:sz w:val="24"/>
        </w:rPr>
        <w:t>3</w:t>
      </w:r>
      <w:r w:rsidR="00AB0E71">
        <w:rPr>
          <w:rFonts w:cs="Calibri"/>
          <w:sz w:val="24"/>
        </w:rPr>
        <w:t xml:space="preserve"> </w:t>
      </w:r>
      <w:r>
        <w:rPr>
          <w:rFonts w:cs="Calibri"/>
          <w:sz w:val="24"/>
        </w:rPr>
        <w:t>do zapytania ofertowego</w:t>
      </w:r>
    </w:p>
    <w:p w14:paraId="64B3D3A2" w14:textId="77777777" w:rsidR="001B2D73" w:rsidRPr="002D0265" w:rsidRDefault="001B2D73" w:rsidP="00805ED4">
      <w:pPr>
        <w:spacing w:after="0" w:line="360" w:lineRule="auto"/>
        <w:rPr>
          <w:rFonts w:cs="Calibri"/>
          <w:sz w:val="24"/>
        </w:rPr>
      </w:pPr>
    </w:p>
    <w:p w14:paraId="4994A07E" w14:textId="0D1F0E14" w:rsidR="00B91D8C" w:rsidRPr="00B91D8C" w:rsidRDefault="00210730" w:rsidP="00805ED4">
      <w:pPr>
        <w:spacing w:after="0" w:line="360" w:lineRule="auto"/>
        <w:rPr>
          <w:rFonts w:cs="Calibri"/>
          <w:b/>
          <w:bCs/>
          <w:sz w:val="24"/>
        </w:rPr>
      </w:pPr>
      <w:r w:rsidRPr="00A3151F">
        <w:rPr>
          <w:rFonts w:cs="Calibri"/>
          <w:sz w:val="24"/>
        </w:rPr>
        <w:t>Oświadczenie o niepodleganiu wykluczeniu z postępowania</w:t>
      </w:r>
      <w:r w:rsidR="004D29DF" w:rsidRPr="00A3151F">
        <w:rPr>
          <w:rFonts w:cs="Calibri"/>
          <w:sz w:val="24"/>
        </w:rPr>
        <w:t xml:space="preserve"> o udzielenie zamówienia pod nazwą</w:t>
      </w:r>
      <w:r w:rsidR="004D29DF">
        <w:rPr>
          <w:rFonts w:cs="Calibri"/>
          <w:b/>
          <w:bCs/>
          <w:sz w:val="24"/>
        </w:rPr>
        <w:t xml:space="preserve"> </w:t>
      </w:r>
      <w:bookmarkStart w:id="0" w:name="_Hlk184459322"/>
      <w:r w:rsidR="00FD45DE" w:rsidRPr="00FD45DE">
        <w:rPr>
          <w:rFonts w:cs="Calibri"/>
          <w:b/>
          <w:bCs/>
          <w:sz w:val="24"/>
        </w:rPr>
        <w:t xml:space="preserve">Dostawa </w:t>
      </w:r>
      <w:r w:rsidR="00384D37" w:rsidRPr="00384D37">
        <w:rPr>
          <w:rFonts w:cs="Calibri"/>
          <w:b/>
          <w:bCs/>
          <w:sz w:val="24"/>
        </w:rPr>
        <w:t>kajaków i rowerów wodnych</w:t>
      </w:r>
    </w:p>
    <w:bookmarkEnd w:id="0"/>
    <w:p w14:paraId="6BD59D77" w14:textId="77777777" w:rsidR="00EA40FC" w:rsidRDefault="00EA40FC" w:rsidP="00805ED4">
      <w:pPr>
        <w:spacing w:after="0" w:line="360" w:lineRule="auto"/>
        <w:rPr>
          <w:rFonts w:cs="Calibri"/>
          <w:b/>
          <w:bCs/>
          <w:sz w:val="24"/>
        </w:rPr>
      </w:pPr>
    </w:p>
    <w:p w14:paraId="15C57CBD" w14:textId="0F03350E" w:rsidR="00A91E5D" w:rsidRPr="00C75D2C" w:rsidRDefault="00223C3E" w:rsidP="00805ED4">
      <w:pPr>
        <w:pStyle w:val="Akapitzlist"/>
        <w:numPr>
          <w:ilvl w:val="0"/>
          <w:numId w:val="3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</w:rPr>
      </w:pPr>
      <w:bookmarkStart w:id="1" w:name="_Hlk37066328"/>
      <w:r>
        <w:rPr>
          <w:rFonts w:cs="Calibri"/>
          <w:b/>
          <w:sz w:val="24"/>
        </w:rPr>
        <w:t>Dane wykonawcy</w:t>
      </w:r>
      <w:bookmarkEnd w:id="1"/>
    </w:p>
    <w:p w14:paraId="48206F15" w14:textId="2D61ECED" w:rsidR="009238DB" w:rsidRPr="009238DB" w:rsidRDefault="009238DB" w:rsidP="00805ED4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>Nazwa (firma):</w:t>
      </w:r>
      <w:r>
        <w:rPr>
          <w:rFonts w:cs="Calibri"/>
          <w:sz w:val="24"/>
        </w:rPr>
        <w:t xml:space="preserve"> ……………………………</w:t>
      </w:r>
      <w:r w:rsidRPr="009238DB">
        <w:rPr>
          <w:rFonts w:cs="Calibri"/>
          <w:sz w:val="24"/>
        </w:rPr>
        <w:t>…………………………………….</w:t>
      </w:r>
      <w:r>
        <w:rPr>
          <w:rFonts w:cs="Calibri"/>
          <w:sz w:val="24"/>
        </w:rPr>
        <w:t>.</w:t>
      </w:r>
      <w:r w:rsidRPr="009238DB">
        <w:rPr>
          <w:rFonts w:cs="Calibri"/>
          <w:sz w:val="24"/>
        </w:rPr>
        <w:t>…...…………………………………………..…</w:t>
      </w:r>
    </w:p>
    <w:p w14:paraId="1F525D69" w14:textId="7F4EF49C" w:rsidR="009238DB" w:rsidRPr="009238DB" w:rsidRDefault="009238DB" w:rsidP="00805ED4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>Siedziba</w:t>
      </w:r>
      <w:r>
        <w:rPr>
          <w:rFonts w:cs="Calibri"/>
          <w:sz w:val="24"/>
        </w:rPr>
        <w:t xml:space="preserve"> (miejsce zamieszkania) </w:t>
      </w:r>
      <w:r w:rsidRPr="009238DB">
        <w:rPr>
          <w:rFonts w:cs="Calibri"/>
          <w:sz w:val="24"/>
        </w:rPr>
        <w:t>:</w:t>
      </w:r>
      <w:r>
        <w:rPr>
          <w:rFonts w:cs="Calibri"/>
          <w:sz w:val="24"/>
        </w:rPr>
        <w:t xml:space="preserve"> …</w:t>
      </w:r>
      <w:r w:rsidRPr="009238DB">
        <w:rPr>
          <w:rFonts w:cs="Calibri"/>
          <w:sz w:val="24"/>
        </w:rPr>
        <w:t>………………………………</w:t>
      </w:r>
      <w:r>
        <w:rPr>
          <w:rFonts w:cs="Calibri"/>
          <w:sz w:val="24"/>
        </w:rPr>
        <w:t>.</w:t>
      </w:r>
      <w:r w:rsidRPr="009238DB">
        <w:rPr>
          <w:rFonts w:cs="Calibri"/>
          <w:sz w:val="24"/>
        </w:rPr>
        <w:t>…………...….………………………………………</w:t>
      </w:r>
    </w:p>
    <w:p w14:paraId="35D64463" w14:textId="7B7730F2" w:rsidR="009238DB" w:rsidRPr="009238DB" w:rsidRDefault="009238DB" w:rsidP="00805ED4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 xml:space="preserve">Numer telefonu: </w:t>
      </w:r>
      <w:r>
        <w:rPr>
          <w:rFonts w:cs="Calibri"/>
          <w:sz w:val="24"/>
        </w:rPr>
        <w:t>……………………………</w:t>
      </w:r>
      <w:r w:rsidRPr="009238DB">
        <w:rPr>
          <w:rFonts w:cs="Calibri"/>
          <w:sz w:val="24"/>
        </w:rPr>
        <w:t>………………………………………………………………………………..……..</w:t>
      </w:r>
    </w:p>
    <w:p w14:paraId="780A4920" w14:textId="241EA462" w:rsidR="009238DB" w:rsidRPr="009238DB" w:rsidRDefault="009238DB" w:rsidP="00805ED4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 xml:space="preserve">Adres poczty elektronicznej: </w:t>
      </w:r>
      <w:r>
        <w:rPr>
          <w:rFonts w:cs="Calibri"/>
          <w:sz w:val="24"/>
        </w:rPr>
        <w:t>…………………….</w:t>
      </w:r>
      <w:r w:rsidRPr="009238DB">
        <w:rPr>
          <w:rFonts w:cs="Calibri"/>
          <w:sz w:val="24"/>
        </w:rPr>
        <w:t>…………………………………………………………….…...........…</w:t>
      </w:r>
    </w:p>
    <w:p w14:paraId="3DA4558C" w14:textId="4421534D" w:rsidR="009238DB" w:rsidRPr="009238DB" w:rsidRDefault="009238DB" w:rsidP="00805ED4">
      <w:pPr>
        <w:shd w:val="clear" w:color="auto" w:fill="FFFFFF" w:themeFill="background1"/>
        <w:spacing w:after="0" w:line="360" w:lineRule="auto"/>
        <w:rPr>
          <w:rFonts w:cs="Calibri"/>
          <w:sz w:val="24"/>
          <w:lang w:val="de-DE"/>
        </w:rPr>
      </w:pPr>
      <w:r w:rsidRPr="009238DB">
        <w:rPr>
          <w:rFonts w:cs="Calibri"/>
          <w:sz w:val="24"/>
          <w:lang w:val="de-DE"/>
        </w:rPr>
        <w:t>Numer NIP</w:t>
      </w:r>
      <w:r w:rsidRPr="009238DB">
        <w:rPr>
          <w:rFonts w:cs="Calibri"/>
          <w:sz w:val="24"/>
          <w:vertAlign w:val="superscript"/>
          <w:lang w:val="en-US"/>
        </w:rPr>
        <w:footnoteReference w:id="1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………………………………</w:t>
      </w:r>
      <w:r w:rsidRPr="009238DB">
        <w:rPr>
          <w:rFonts w:cs="Calibri"/>
          <w:sz w:val="24"/>
          <w:lang w:val="de-DE"/>
        </w:rPr>
        <w:t>……………………..……………………………………………………………………</w:t>
      </w:r>
    </w:p>
    <w:p w14:paraId="6472BEB0" w14:textId="05A8DC29" w:rsidR="009238DB" w:rsidRPr="009238DB" w:rsidRDefault="009238DB" w:rsidP="00805ED4">
      <w:pPr>
        <w:shd w:val="clear" w:color="auto" w:fill="FFFFFF" w:themeFill="background1"/>
        <w:spacing w:after="0" w:line="360" w:lineRule="auto"/>
        <w:rPr>
          <w:rFonts w:cs="Calibri"/>
          <w:sz w:val="24"/>
          <w:lang w:val="de-DE"/>
        </w:rPr>
      </w:pPr>
      <w:r w:rsidRPr="009238DB">
        <w:rPr>
          <w:rFonts w:cs="Calibri"/>
          <w:sz w:val="24"/>
          <w:lang w:val="de-DE"/>
        </w:rPr>
        <w:t>Numer REGON</w:t>
      </w:r>
      <w:r w:rsidRPr="009238DB">
        <w:rPr>
          <w:rFonts w:cs="Calibri"/>
          <w:sz w:val="24"/>
          <w:vertAlign w:val="superscript"/>
          <w:lang w:val="en-US"/>
        </w:rPr>
        <w:footnoteReference w:id="2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..……………………………</w:t>
      </w:r>
      <w:r w:rsidRPr="009238DB">
        <w:rPr>
          <w:rFonts w:cs="Calibri"/>
          <w:sz w:val="24"/>
          <w:lang w:val="de-DE"/>
        </w:rPr>
        <w:t>………………………………………………………………………………………</w:t>
      </w:r>
    </w:p>
    <w:p w14:paraId="4F821FF3" w14:textId="2A35DBE9" w:rsidR="00E55161" w:rsidRDefault="009238DB" w:rsidP="00805ED4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  <w:lang w:val="de-DE"/>
        </w:rPr>
        <w:t>Numer PESEL</w:t>
      </w:r>
      <w:r w:rsidRPr="009238DB">
        <w:rPr>
          <w:rFonts w:cs="Calibri"/>
          <w:sz w:val="24"/>
          <w:vertAlign w:val="superscript"/>
          <w:lang w:val="en-US"/>
        </w:rPr>
        <w:footnoteReference w:id="3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……………………………..</w:t>
      </w:r>
      <w:r w:rsidRPr="009238DB">
        <w:rPr>
          <w:rFonts w:cs="Calibri"/>
          <w:sz w:val="24"/>
          <w:lang w:val="de-DE"/>
        </w:rPr>
        <w:t>………………………………………………………………………………………..</w:t>
      </w:r>
    </w:p>
    <w:p w14:paraId="3BA832FE" w14:textId="77777777" w:rsidR="00635AC3" w:rsidRDefault="00635AC3" w:rsidP="00805ED4">
      <w:pPr>
        <w:spacing w:after="0" w:line="360" w:lineRule="auto"/>
        <w:rPr>
          <w:rFonts w:cs="Calibri"/>
          <w:b/>
          <w:sz w:val="24"/>
        </w:rPr>
      </w:pPr>
    </w:p>
    <w:p w14:paraId="343DB687" w14:textId="10A5127F" w:rsidR="00D90D5A" w:rsidRPr="00223C3E" w:rsidRDefault="00210730" w:rsidP="00805ED4">
      <w:pPr>
        <w:pStyle w:val="Akapitzlist"/>
        <w:numPr>
          <w:ilvl w:val="0"/>
          <w:numId w:val="3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</w:rPr>
      </w:pPr>
      <w:r>
        <w:rPr>
          <w:rFonts w:cs="Calibri"/>
          <w:b/>
          <w:sz w:val="24"/>
        </w:rPr>
        <w:t>Oświadczenie</w:t>
      </w:r>
    </w:p>
    <w:p w14:paraId="0F78EDBB" w14:textId="2D7E1CC0" w:rsidR="001679C8" w:rsidRDefault="00210730" w:rsidP="00805ED4">
      <w:p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 xml:space="preserve">Oświadczam, że </w:t>
      </w:r>
      <w:r w:rsidR="00302F69">
        <w:rPr>
          <w:rFonts w:cs="Calibri"/>
          <w:sz w:val="24"/>
        </w:rPr>
        <w:t xml:space="preserve">nie jestem powiązany </w:t>
      </w:r>
      <w:r w:rsidR="00302F69" w:rsidRPr="00302F69">
        <w:rPr>
          <w:rFonts w:cs="Calibri"/>
          <w:sz w:val="24"/>
        </w:rPr>
        <w:t>osobowo lub kapitałowo</w:t>
      </w:r>
      <w:r w:rsidR="00302F69">
        <w:rPr>
          <w:rFonts w:cs="Calibri"/>
          <w:sz w:val="24"/>
        </w:rPr>
        <w:t xml:space="preserve"> </w:t>
      </w:r>
      <w:r w:rsidR="00741D61">
        <w:rPr>
          <w:rFonts w:cs="Calibri"/>
          <w:sz w:val="24"/>
        </w:rPr>
        <w:t xml:space="preserve">z </w:t>
      </w:r>
      <w:r w:rsidR="004E6F8D" w:rsidRPr="004E6F8D">
        <w:rPr>
          <w:rFonts w:cs="Calibri"/>
          <w:sz w:val="24"/>
        </w:rPr>
        <w:t>Mariusz</w:t>
      </w:r>
      <w:r w:rsidR="004E6F8D">
        <w:rPr>
          <w:rFonts w:cs="Calibri"/>
          <w:sz w:val="24"/>
        </w:rPr>
        <w:t>em</w:t>
      </w:r>
      <w:r w:rsidR="004E6F8D" w:rsidRPr="004E6F8D">
        <w:rPr>
          <w:rFonts w:cs="Calibri"/>
          <w:sz w:val="24"/>
        </w:rPr>
        <w:t xml:space="preserve"> Krzystk</w:t>
      </w:r>
      <w:r w:rsidR="004E6F8D">
        <w:rPr>
          <w:rFonts w:cs="Calibri"/>
          <w:sz w:val="24"/>
        </w:rPr>
        <w:t>iem</w:t>
      </w:r>
      <w:r w:rsidR="004E6F8D" w:rsidRPr="004E6F8D">
        <w:rPr>
          <w:rFonts w:cs="Calibri"/>
          <w:sz w:val="24"/>
        </w:rPr>
        <w:t>, prowadząc</w:t>
      </w:r>
      <w:r w:rsidR="004E6F8D">
        <w:rPr>
          <w:rFonts w:cs="Calibri"/>
          <w:sz w:val="24"/>
        </w:rPr>
        <w:t>ym</w:t>
      </w:r>
      <w:r w:rsidR="004E6F8D" w:rsidRPr="004E6F8D">
        <w:rPr>
          <w:rFonts w:cs="Calibri"/>
          <w:sz w:val="24"/>
        </w:rPr>
        <w:t xml:space="preserve"> działalność gospodarczą pod firmą MEBLE WYPOCZYNKOWE "KRZYSTEK" Mariusz Krzystek, z siedzibą pod adresem: ul. Kościuszki 27, 34-130 Kalwaria Zebrzydowska, oraz Sabin</w:t>
      </w:r>
      <w:r w:rsidR="004E6F8D">
        <w:rPr>
          <w:rFonts w:cs="Calibri"/>
          <w:sz w:val="24"/>
        </w:rPr>
        <w:t>ą</w:t>
      </w:r>
      <w:r w:rsidR="004E6F8D" w:rsidRPr="004E6F8D">
        <w:rPr>
          <w:rFonts w:cs="Calibri"/>
          <w:sz w:val="24"/>
        </w:rPr>
        <w:t xml:space="preserve"> </w:t>
      </w:r>
      <w:proofErr w:type="spellStart"/>
      <w:r w:rsidR="004E6F8D" w:rsidRPr="004E6F8D">
        <w:rPr>
          <w:rFonts w:cs="Calibri"/>
          <w:sz w:val="24"/>
        </w:rPr>
        <w:t>Mądracką</w:t>
      </w:r>
      <w:proofErr w:type="spellEnd"/>
      <w:r w:rsidR="004E6F8D" w:rsidRPr="004E6F8D">
        <w:rPr>
          <w:rFonts w:cs="Calibri"/>
          <w:sz w:val="24"/>
        </w:rPr>
        <w:t xml:space="preserve">, prowadzącą działalność gospodarczą pod firmą Agencja Turystyczna PERFECT-TRAVEL.S.C. Sabina </w:t>
      </w:r>
      <w:proofErr w:type="spellStart"/>
      <w:r w:rsidR="004E6F8D" w:rsidRPr="004E6F8D">
        <w:rPr>
          <w:rFonts w:cs="Calibri"/>
          <w:sz w:val="24"/>
        </w:rPr>
        <w:t>Mądracka</w:t>
      </w:r>
      <w:proofErr w:type="spellEnd"/>
      <w:r w:rsidR="004E6F8D" w:rsidRPr="004E6F8D">
        <w:rPr>
          <w:rFonts w:cs="Calibri"/>
          <w:sz w:val="24"/>
        </w:rPr>
        <w:t>, z siedzibą pod adresem: ul. Adama Mickiewicza 17, 34-130 Kalwaria Zebrzydowska, wspólnie prowadzący</w:t>
      </w:r>
      <w:r w:rsidR="004E6F8D">
        <w:rPr>
          <w:rFonts w:cs="Calibri"/>
          <w:sz w:val="24"/>
        </w:rPr>
        <w:t>mi</w:t>
      </w:r>
      <w:r w:rsidR="004E6F8D" w:rsidRPr="004E6F8D">
        <w:rPr>
          <w:rFonts w:cs="Calibri"/>
          <w:sz w:val="24"/>
        </w:rPr>
        <w:t xml:space="preserve"> działalność gospodarczą w ramach spółki cywilnej Agencja Turystyczna Perfect-Travel s.c. Mariusz Krzystek, Sabina </w:t>
      </w:r>
      <w:proofErr w:type="spellStart"/>
      <w:r w:rsidR="004E6F8D" w:rsidRPr="004E6F8D">
        <w:rPr>
          <w:rFonts w:cs="Calibri"/>
          <w:sz w:val="24"/>
        </w:rPr>
        <w:t>Mądracka</w:t>
      </w:r>
      <w:proofErr w:type="spellEnd"/>
      <w:r w:rsidR="00F313C6">
        <w:rPr>
          <w:rFonts w:cs="Calibri"/>
          <w:sz w:val="24"/>
        </w:rPr>
        <w:t xml:space="preserve">, </w:t>
      </w:r>
      <w:r w:rsidR="008A433C">
        <w:rPr>
          <w:rFonts w:cs="Calibri"/>
          <w:sz w:val="24"/>
        </w:rPr>
        <w:t>zwan</w:t>
      </w:r>
      <w:r w:rsidR="00413278">
        <w:rPr>
          <w:rFonts w:cs="Calibri"/>
          <w:sz w:val="24"/>
        </w:rPr>
        <w:t>ym</w:t>
      </w:r>
      <w:r w:rsidR="00EA1891">
        <w:rPr>
          <w:rFonts w:cs="Calibri"/>
          <w:sz w:val="24"/>
        </w:rPr>
        <w:t>i</w:t>
      </w:r>
      <w:r w:rsidR="008A433C">
        <w:rPr>
          <w:rFonts w:cs="Calibri"/>
          <w:sz w:val="24"/>
        </w:rPr>
        <w:t xml:space="preserve"> dalej „Zamawiającym”, </w:t>
      </w:r>
      <w:r w:rsidR="00F313C6">
        <w:rPr>
          <w:rFonts w:cs="Calibri"/>
          <w:sz w:val="24"/>
        </w:rPr>
        <w:t>przez które rozumie się powiązania między Zamawiającym a mną, polegające na:</w:t>
      </w:r>
    </w:p>
    <w:p w14:paraId="7C09FB5B" w14:textId="77777777" w:rsidR="00C75D2C" w:rsidRPr="00C75D2C" w:rsidRDefault="00C75D2C" w:rsidP="00805ED4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</w:rPr>
      </w:pPr>
      <w:r w:rsidRPr="00C75D2C">
        <w:rPr>
          <w:rFonts w:cs="Calibri"/>
          <w:bCs/>
          <w:sz w:val="24"/>
        </w:rPr>
        <w:lastRenderedPageBreak/>
        <w:t>uczestniczeniu w spółce jako wspólnik spółki cywilnej lub spółki osobowej;</w:t>
      </w:r>
    </w:p>
    <w:p w14:paraId="25FCC5E6" w14:textId="77777777" w:rsidR="00C75D2C" w:rsidRPr="00C75D2C" w:rsidRDefault="00C75D2C" w:rsidP="00805ED4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</w:rPr>
      </w:pPr>
      <w:r w:rsidRPr="00C75D2C">
        <w:rPr>
          <w:rFonts w:cs="Calibri"/>
          <w:bCs/>
          <w:sz w:val="24"/>
        </w:rPr>
        <w:t>posiadaniu co najmniej 10 % udziałów lub akcji;</w:t>
      </w:r>
    </w:p>
    <w:p w14:paraId="6D40DB7F" w14:textId="77777777" w:rsidR="00C75D2C" w:rsidRPr="00C75D2C" w:rsidRDefault="00C75D2C" w:rsidP="00805ED4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</w:rPr>
      </w:pPr>
      <w:r w:rsidRPr="00C75D2C">
        <w:rPr>
          <w:rFonts w:cs="Calibri"/>
          <w:bCs/>
          <w:sz w:val="24"/>
        </w:rPr>
        <w:t>pełnieniu funkcji członka organu nadzorczego lub zarządzającego, prokurenta, pełnomocnika;</w:t>
      </w:r>
    </w:p>
    <w:p w14:paraId="09550B86" w14:textId="6CE4CDE4" w:rsidR="00F313C6" w:rsidRPr="00C75D2C" w:rsidRDefault="00C75D2C" w:rsidP="00805ED4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</w:rPr>
      </w:pPr>
      <w:r w:rsidRPr="00C75D2C">
        <w:rPr>
          <w:rFonts w:cs="Calibri"/>
          <w:bCs/>
          <w:sz w:val="24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sectPr w:rsidR="00F313C6" w:rsidRPr="00C75D2C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7749FE" w14:textId="77777777" w:rsidR="008B7934" w:rsidRDefault="008B7934" w:rsidP="004F60AA">
      <w:pPr>
        <w:spacing w:after="0" w:line="240" w:lineRule="auto"/>
      </w:pPr>
      <w:r>
        <w:separator/>
      </w:r>
    </w:p>
  </w:endnote>
  <w:endnote w:type="continuationSeparator" w:id="0">
    <w:p w14:paraId="7C143F14" w14:textId="77777777" w:rsidR="008B7934" w:rsidRDefault="008B7934" w:rsidP="004F6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DF4CB9A" w14:paraId="759AA8E3" w14:textId="77777777" w:rsidTr="2DF4CB9A">
      <w:tc>
        <w:tcPr>
          <w:tcW w:w="3020" w:type="dxa"/>
        </w:tcPr>
        <w:p w14:paraId="5AF48A83" w14:textId="30A57D40" w:rsidR="2DF4CB9A" w:rsidRDefault="2DF4CB9A" w:rsidP="2DF4CB9A">
          <w:pPr>
            <w:pStyle w:val="Nagwek"/>
            <w:ind w:left="-115"/>
          </w:pPr>
        </w:p>
      </w:tc>
      <w:tc>
        <w:tcPr>
          <w:tcW w:w="3020" w:type="dxa"/>
        </w:tcPr>
        <w:p w14:paraId="03CB9678" w14:textId="2B2C7E40" w:rsidR="2DF4CB9A" w:rsidRDefault="2DF4CB9A" w:rsidP="2DF4CB9A">
          <w:pPr>
            <w:pStyle w:val="Nagwek"/>
            <w:jc w:val="center"/>
          </w:pPr>
        </w:p>
      </w:tc>
      <w:tc>
        <w:tcPr>
          <w:tcW w:w="3020" w:type="dxa"/>
        </w:tcPr>
        <w:p w14:paraId="1A36276E" w14:textId="67BA69F8" w:rsidR="2DF4CB9A" w:rsidRDefault="2DF4CB9A" w:rsidP="2DF4CB9A">
          <w:pPr>
            <w:pStyle w:val="Nagwek"/>
            <w:ind w:right="-115"/>
            <w:jc w:val="right"/>
          </w:pPr>
        </w:p>
      </w:tc>
    </w:tr>
  </w:tbl>
  <w:p w14:paraId="0754488F" w14:textId="48F62BD0" w:rsidR="2DF4CB9A" w:rsidRDefault="2DF4CB9A" w:rsidP="2DF4CB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39AA6A" w14:textId="77777777" w:rsidR="008B7934" w:rsidRDefault="008B7934" w:rsidP="004F60AA">
      <w:pPr>
        <w:spacing w:after="0" w:line="240" w:lineRule="auto"/>
      </w:pPr>
      <w:r>
        <w:separator/>
      </w:r>
    </w:p>
  </w:footnote>
  <w:footnote w:type="continuationSeparator" w:id="0">
    <w:p w14:paraId="112AB3D8" w14:textId="77777777" w:rsidR="008B7934" w:rsidRDefault="008B7934" w:rsidP="004F60AA">
      <w:pPr>
        <w:spacing w:after="0" w:line="240" w:lineRule="auto"/>
      </w:pPr>
      <w:r>
        <w:continuationSeparator/>
      </w:r>
    </w:p>
  </w:footnote>
  <w:footnote w:id="1">
    <w:p w14:paraId="2499004C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</w:t>
      </w:r>
      <w:bookmarkStart w:id="2" w:name="_Hlk105838873"/>
      <w:r w:rsidRPr="007A7F1C">
        <w:rPr>
          <w:rFonts w:asciiTheme="minorHAnsi" w:hAnsiTheme="minorHAnsi" w:cstheme="minorHAnsi"/>
        </w:rPr>
        <w:t>Dotyczy wykonawców prowadzących działalność gospodarczą</w:t>
      </w:r>
      <w:bookmarkEnd w:id="2"/>
    </w:p>
  </w:footnote>
  <w:footnote w:id="2">
    <w:p w14:paraId="1CAD386E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prowadzących działalność gospodarczą</w:t>
      </w:r>
    </w:p>
  </w:footnote>
  <w:footnote w:id="3">
    <w:p w14:paraId="3C5A9F1D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będących osobami fizycznymi, nieprowadzącymi działalności gospodarczej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BD7C0" w14:textId="159D1A5F" w:rsidR="004F60AA" w:rsidRDefault="00FF63E8">
    <w:pPr>
      <w:pStyle w:val="Nagwek"/>
    </w:pPr>
    <w:r>
      <w:rPr>
        <w:rFonts w:cs="Calibri"/>
        <w:noProof/>
      </w:rPr>
      <w:drawing>
        <wp:inline distT="0" distB="0" distL="0" distR="0" wp14:anchorId="47097E63" wp14:editId="5732DD51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20D87C" w14:textId="77777777" w:rsidR="004F60AA" w:rsidRPr="005E51F0" w:rsidRDefault="004F60AA" w:rsidP="005E51F0">
    <w:pPr>
      <w:pStyle w:val="Nagwek"/>
      <w:spacing w:line="360" w:lineRule="auto"/>
      <w:rPr>
        <w:sz w:val="20"/>
        <w:szCs w:val="20"/>
      </w:rPr>
    </w:pPr>
  </w:p>
  <w:p w14:paraId="6C00FAB3" w14:textId="01C6EB1E" w:rsidR="008569D4" w:rsidRPr="005E51F0" w:rsidRDefault="008569D4" w:rsidP="005E51F0">
    <w:pPr>
      <w:pStyle w:val="Nagwek"/>
      <w:spacing w:line="360" w:lineRule="auto"/>
      <w:rPr>
        <w:i/>
        <w:iCs/>
        <w:sz w:val="20"/>
        <w:szCs w:val="20"/>
      </w:rPr>
    </w:pPr>
    <w:r w:rsidRPr="005E51F0">
      <w:rPr>
        <w:i/>
        <w:iCs/>
        <w:sz w:val="20"/>
        <w:szCs w:val="20"/>
      </w:rPr>
      <w:t xml:space="preserve">Zamówienie dofinansowane </w:t>
    </w:r>
    <w:bookmarkStart w:id="3" w:name="_Hlk178678049"/>
    <w:bookmarkStart w:id="4" w:name="_Hlk178678050"/>
    <w:bookmarkStart w:id="5" w:name="_Hlk178678052"/>
    <w:bookmarkStart w:id="6" w:name="_Hlk178678053"/>
    <w:r w:rsidRPr="005E51F0">
      <w:rPr>
        <w:i/>
        <w:iCs/>
        <w:sz w:val="20"/>
        <w:szCs w:val="20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3"/>
    <w:bookmarkEnd w:id="4"/>
    <w:bookmarkEnd w:id="5"/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C784CC9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" w15:restartNumberingAfterBreak="0">
    <w:nsid w:val="00000005"/>
    <w:multiLevelType w:val="singleLevel"/>
    <w:tmpl w:val="A18C258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4" w15:restartNumberingAfterBreak="0">
    <w:nsid w:val="00000007"/>
    <w:multiLevelType w:val="singleLevel"/>
    <w:tmpl w:val="0778CBB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5" w15:restartNumberingAfterBreak="0">
    <w:nsid w:val="00000009"/>
    <w:multiLevelType w:val="singleLevel"/>
    <w:tmpl w:val="DBB06B4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7" w15:restartNumberingAfterBreak="0">
    <w:nsid w:val="0000000B"/>
    <w:multiLevelType w:val="singleLevel"/>
    <w:tmpl w:val="579ED82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sz w:val="24"/>
        <w:szCs w:val="24"/>
      </w:rPr>
    </w:lvl>
  </w:abstractNum>
  <w:abstractNum w:abstractNumId="8" w15:restartNumberingAfterBreak="0">
    <w:nsid w:val="0000000C"/>
    <w:multiLevelType w:val="singleLevel"/>
    <w:tmpl w:val="C6A074F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9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0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11" w15:restartNumberingAfterBreak="0">
    <w:nsid w:val="0000000F"/>
    <w:multiLevelType w:val="singleLevel"/>
    <w:tmpl w:val="AA0E8F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1"/>
        <w:sz w:val="24"/>
        <w:szCs w:val="24"/>
      </w:rPr>
    </w:lvl>
  </w:abstractNum>
  <w:abstractNum w:abstractNumId="13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4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5" w15:restartNumberingAfterBreak="0">
    <w:nsid w:val="00000015"/>
    <w:multiLevelType w:val="singleLevel"/>
    <w:tmpl w:val="C1544D3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16" w15:restartNumberingAfterBreak="0">
    <w:nsid w:val="00000017"/>
    <w:multiLevelType w:val="singleLevel"/>
    <w:tmpl w:val="04FEDF7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sz w:val="24"/>
        <w:szCs w:val="24"/>
      </w:rPr>
    </w:lvl>
  </w:abstractNum>
  <w:abstractNum w:abstractNumId="17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8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4"/>
        <w:szCs w:val="24"/>
      </w:rPr>
    </w:lvl>
  </w:abstractNum>
  <w:abstractNum w:abstractNumId="19" w15:restartNumberingAfterBreak="0">
    <w:nsid w:val="0000001B"/>
    <w:multiLevelType w:val="singleLevel"/>
    <w:tmpl w:val="B66CD98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hAnsi="Garamond" w:cs="Times New Roman" w:hint="default"/>
        <w:b w:val="0"/>
      </w:rPr>
    </w:lvl>
  </w:abstractNum>
  <w:abstractNum w:abstractNumId="20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="Times New Roman" w:eastAsia="SimSun" w:hAnsi="Times New Roman" w:cs="Times New Roman"/>
        <w:sz w:val="24"/>
        <w:szCs w:val="24"/>
      </w:rPr>
    </w:lvl>
  </w:abstractNum>
  <w:abstractNum w:abstractNumId="21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2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23" w15:restartNumberingAfterBreak="0">
    <w:nsid w:val="00000020"/>
    <w:multiLevelType w:val="singleLevel"/>
    <w:tmpl w:val="670A752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24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2"/>
        <w:sz w:val="24"/>
        <w:szCs w:val="24"/>
      </w:rPr>
    </w:lvl>
  </w:abstractNum>
  <w:abstractNum w:abstractNumId="25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26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27" w15:restartNumberingAfterBreak="0">
    <w:nsid w:val="0000002A"/>
    <w:multiLevelType w:val="singleLevel"/>
    <w:tmpl w:val="12BACFD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i w:val="0"/>
        <w:iCs w:val="0"/>
        <w:color w:val="000000"/>
        <w:spacing w:val="1"/>
        <w:sz w:val="24"/>
        <w:szCs w:val="24"/>
      </w:rPr>
    </w:lvl>
  </w:abstractNum>
  <w:abstractNum w:abstractNumId="28" w15:restartNumberingAfterBreak="0">
    <w:nsid w:val="0000002B"/>
    <w:multiLevelType w:val="singleLevel"/>
    <w:tmpl w:val="FB021FC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  <w:lang w:eastAsia="pl-PL" w:bidi="pl-PL"/>
      </w:rPr>
    </w:lvl>
  </w:abstractNum>
  <w:abstractNum w:abstractNumId="29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0" w15:restartNumberingAfterBreak="0">
    <w:nsid w:val="12C6754B"/>
    <w:multiLevelType w:val="hybridMultilevel"/>
    <w:tmpl w:val="31E47C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B336C4"/>
    <w:multiLevelType w:val="hybridMultilevel"/>
    <w:tmpl w:val="DCDA3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C8E3AC4"/>
    <w:multiLevelType w:val="hybridMultilevel"/>
    <w:tmpl w:val="F15048CC"/>
    <w:lvl w:ilvl="0" w:tplc="034244E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2347231E"/>
    <w:multiLevelType w:val="hybridMultilevel"/>
    <w:tmpl w:val="F6E2D918"/>
    <w:lvl w:ilvl="0" w:tplc="FC669B3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24E937CB"/>
    <w:multiLevelType w:val="hybridMultilevel"/>
    <w:tmpl w:val="BBC061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01567F"/>
    <w:multiLevelType w:val="hybridMultilevel"/>
    <w:tmpl w:val="A8E6058C"/>
    <w:name w:val="WW8Num72"/>
    <w:lvl w:ilvl="0" w:tplc="0A2A553C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3596CF0"/>
    <w:multiLevelType w:val="multilevel"/>
    <w:tmpl w:val="28DE1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55052A6"/>
    <w:multiLevelType w:val="multilevel"/>
    <w:tmpl w:val="C602CA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2D55D9"/>
    <w:multiLevelType w:val="multilevel"/>
    <w:tmpl w:val="522D55D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8E0C83"/>
    <w:multiLevelType w:val="hybridMultilevel"/>
    <w:tmpl w:val="34307DEA"/>
    <w:lvl w:ilvl="0" w:tplc="6978B1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56C61F82"/>
    <w:multiLevelType w:val="hybridMultilevel"/>
    <w:tmpl w:val="52226D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2D61CE"/>
    <w:multiLevelType w:val="singleLevel"/>
    <w:tmpl w:val="592D61C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2" w15:restartNumberingAfterBreak="0">
    <w:nsid w:val="5A040219"/>
    <w:multiLevelType w:val="hybridMultilevel"/>
    <w:tmpl w:val="FE6E753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76479E"/>
    <w:multiLevelType w:val="hybridMultilevel"/>
    <w:tmpl w:val="C1C8AA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025066"/>
    <w:multiLevelType w:val="hybridMultilevel"/>
    <w:tmpl w:val="912018CE"/>
    <w:lvl w:ilvl="0" w:tplc="FBE4DC0A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7A864A5"/>
    <w:multiLevelType w:val="multilevel"/>
    <w:tmpl w:val="BF522346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426" w:firstLine="0"/>
      </w:pPr>
      <w:rPr>
        <w:rFonts w:ascii="Calibri" w:eastAsia="Calibri" w:hAnsi="Calibri" w:cs="Calibri" w:hint="default"/>
        <w:b w:val="0"/>
        <w:color w:val="auto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E148BC"/>
    <w:multiLevelType w:val="hybridMultilevel"/>
    <w:tmpl w:val="9CA4C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5770444">
    <w:abstractNumId w:val="45"/>
  </w:num>
  <w:num w:numId="2" w16cid:durableId="1053426388">
    <w:abstractNumId w:val="38"/>
  </w:num>
  <w:num w:numId="3" w16cid:durableId="1143306662">
    <w:abstractNumId w:val="46"/>
  </w:num>
  <w:num w:numId="4" w16cid:durableId="899022861">
    <w:abstractNumId w:val="41"/>
  </w:num>
  <w:num w:numId="5" w16cid:durableId="1302881446">
    <w:abstractNumId w:val="0"/>
  </w:num>
  <w:num w:numId="6" w16cid:durableId="339507230">
    <w:abstractNumId w:val="1"/>
  </w:num>
  <w:num w:numId="7" w16cid:durableId="1713531627">
    <w:abstractNumId w:val="2"/>
  </w:num>
  <w:num w:numId="8" w16cid:durableId="1836070504">
    <w:abstractNumId w:val="4"/>
  </w:num>
  <w:num w:numId="9" w16cid:durableId="1230573829">
    <w:abstractNumId w:val="5"/>
  </w:num>
  <w:num w:numId="10" w16cid:durableId="1303391606">
    <w:abstractNumId w:val="6"/>
  </w:num>
  <w:num w:numId="11" w16cid:durableId="786965788">
    <w:abstractNumId w:val="7"/>
  </w:num>
  <w:num w:numId="12" w16cid:durableId="1350982382">
    <w:abstractNumId w:val="8"/>
  </w:num>
  <w:num w:numId="13" w16cid:durableId="50471956">
    <w:abstractNumId w:val="9"/>
  </w:num>
  <w:num w:numId="14" w16cid:durableId="44107789">
    <w:abstractNumId w:val="10"/>
  </w:num>
  <w:num w:numId="15" w16cid:durableId="1748574671">
    <w:abstractNumId w:val="12"/>
  </w:num>
  <w:num w:numId="16" w16cid:durableId="1002775617">
    <w:abstractNumId w:val="13"/>
  </w:num>
  <w:num w:numId="17" w16cid:durableId="1839035128">
    <w:abstractNumId w:val="14"/>
  </w:num>
  <w:num w:numId="18" w16cid:durableId="699547972">
    <w:abstractNumId w:val="15"/>
  </w:num>
  <w:num w:numId="19" w16cid:durableId="2092660301">
    <w:abstractNumId w:val="16"/>
  </w:num>
  <w:num w:numId="20" w16cid:durableId="508761518">
    <w:abstractNumId w:val="18"/>
  </w:num>
  <w:num w:numId="21" w16cid:durableId="1272319721">
    <w:abstractNumId w:val="19"/>
  </w:num>
  <w:num w:numId="22" w16cid:durableId="1262639383">
    <w:abstractNumId w:val="20"/>
  </w:num>
  <w:num w:numId="23" w16cid:durableId="153490955">
    <w:abstractNumId w:val="21"/>
  </w:num>
  <w:num w:numId="24" w16cid:durableId="1758670782">
    <w:abstractNumId w:val="23"/>
  </w:num>
  <w:num w:numId="25" w16cid:durableId="805003529">
    <w:abstractNumId w:val="24"/>
  </w:num>
  <w:num w:numId="26" w16cid:durableId="1462310472">
    <w:abstractNumId w:val="25"/>
  </w:num>
  <w:num w:numId="27" w16cid:durableId="957906514">
    <w:abstractNumId w:val="26"/>
  </w:num>
  <w:num w:numId="28" w16cid:durableId="1891650000">
    <w:abstractNumId w:val="27"/>
  </w:num>
  <w:num w:numId="29" w16cid:durableId="2064909431">
    <w:abstractNumId w:val="28"/>
  </w:num>
  <w:num w:numId="30" w16cid:durableId="1825123803">
    <w:abstractNumId w:val="29"/>
  </w:num>
  <w:num w:numId="31" w16cid:durableId="1528593960">
    <w:abstractNumId w:val="44"/>
  </w:num>
  <w:num w:numId="32" w16cid:durableId="1235165996">
    <w:abstractNumId w:val="42"/>
  </w:num>
  <w:num w:numId="33" w16cid:durableId="103577288">
    <w:abstractNumId w:val="37"/>
  </w:num>
  <w:num w:numId="34" w16cid:durableId="817042135">
    <w:abstractNumId w:val="34"/>
  </w:num>
  <w:num w:numId="35" w16cid:durableId="1159274851">
    <w:abstractNumId w:val="36"/>
  </w:num>
  <w:num w:numId="36" w16cid:durableId="1973242245">
    <w:abstractNumId w:val="35"/>
  </w:num>
  <w:num w:numId="37" w16cid:durableId="1878734331">
    <w:abstractNumId w:val="11"/>
    <w:lvlOverride w:ilvl="0">
      <w:startOverride w:val="1"/>
    </w:lvlOverride>
  </w:num>
  <w:num w:numId="38" w16cid:durableId="2107537699">
    <w:abstractNumId w:val="17"/>
    <w:lvlOverride w:ilvl="0">
      <w:startOverride w:val="1"/>
    </w:lvlOverride>
  </w:num>
  <w:num w:numId="39" w16cid:durableId="202338888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46920380">
    <w:abstractNumId w:val="22"/>
  </w:num>
  <w:num w:numId="41" w16cid:durableId="1414011936">
    <w:abstractNumId w:val="3"/>
    <w:lvlOverride w:ilvl="0">
      <w:startOverride w:val="1"/>
    </w:lvlOverride>
  </w:num>
  <w:num w:numId="42" w16cid:durableId="436752537">
    <w:abstractNumId w:val="30"/>
  </w:num>
  <w:num w:numId="43" w16cid:durableId="365760218">
    <w:abstractNumId w:val="31"/>
  </w:num>
  <w:num w:numId="44" w16cid:durableId="1542673166">
    <w:abstractNumId w:val="33"/>
  </w:num>
  <w:num w:numId="45" w16cid:durableId="344478538">
    <w:abstractNumId w:val="32"/>
  </w:num>
  <w:num w:numId="46" w16cid:durableId="309678843">
    <w:abstractNumId w:val="40"/>
  </w:num>
  <w:num w:numId="47" w16cid:durableId="2019697046">
    <w:abstractNumId w:val="39"/>
  </w:num>
  <w:num w:numId="48" w16cid:durableId="1234704180">
    <w:abstractNumId w:val="4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E5D"/>
    <w:rsid w:val="00041D92"/>
    <w:rsid w:val="00043689"/>
    <w:rsid w:val="00055300"/>
    <w:rsid w:val="0006677D"/>
    <w:rsid w:val="000700CB"/>
    <w:rsid w:val="000A71F9"/>
    <w:rsid w:val="000B71D5"/>
    <w:rsid w:val="000C69FA"/>
    <w:rsid w:val="000E3A42"/>
    <w:rsid w:val="000E557E"/>
    <w:rsid w:val="00101997"/>
    <w:rsid w:val="00117840"/>
    <w:rsid w:val="00121CB7"/>
    <w:rsid w:val="001318CF"/>
    <w:rsid w:val="001357F0"/>
    <w:rsid w:val="00144094"/>
    <w:rsid w:val="00160978"/>
    <w:rsid w:val="001679C8"/>
    <w:rsid w:val="00170AD6"/>
    <w:rsid w:val="00175D6C"/>
    <w:rsid w:val="00176CC1"/>
    <w:rsid w:val="00177E50"/>
    <w:rsid w:val="00192CA7"/>
    <w:rsid w:val="001B2D73"/>
    <w:rsid w:val="001D7B49"/>
    <w:rsid w:val="001F2467"/>
    <w:rsid w:val="00210730"/>
    <w:rsid w:val="00223C3E"/>
    <w:rsid w:val="002300A5"/>
    <w:rsid w:val="00235968"/>
    <w:rsid w:val="0024367A"/>
    <w:rsid w:val="00251E68"/>
    <w:rsid w:val="0025257C"/>
    <w:rsid w:val="0026496E"/>
    <w:rsid w:val="0029729A"/>
    <w:rsid w:val="002A61D4"/>
    <w:rsid w:val="002B1A0F"/>
    <w:rsid w:val="002B496F"/>
    <w:rsid w:val="002B4A4D"/>
    <w:rsid w:val="002B6A34"/>
    <w:rsid w:val="002C35A2"/>
    <w:rsid w:val="002D0265"/>
    <w:rsid w:val="002D63B6"/>
    <w:rsid w:val="002E0312"/>
    <w:rsid w:val="002F0BDD"/>
    <w:rsid w:val="00301DC4"/>
    <w:rsid w:val="00302F69"/>
    <w:rsid w:val="00307EE7"/>
    <w:rsid w:val="003145BD"/>
    <w:rsid w:val="003233BD"/>
    <w:rsid w:val="00350096"/>
    <w:rsid w:val="00365B98"/>
    <w:rsid w:val="00366EF4"/>
    <w:rsid w:val="00372B8F"/>
    <w:rsid w:val="00384D37"/>
    <w:rsid w:val="00390FD3"/>
    <w:rsid w:val="003A3DB6"/>
    <w:rsid w:val="003A5931"/>
    <w:rsid w:val="003D1338"/>
    <w:rsid w:val="003D3D98"/>
    <w:rsid w:val="003E0AE8"/>
    <w:rsid w:val="003E26BB"/>
    <w:rsid w:val="003E43AF"/>
    <w:rsid w:val="003E56A8"/>
    <w:rsid w:val="003F794C"/>
    <w:rsid w:val="003F7DD2"/>
    <w:rsid w:val="00405E69"/>
    <w:rsid w:val="00412C77"/>
    <w:rsid w:val="00413278"/>
    <w:rsid w:val="00421EAA"/>
    <w:rsid w:val="00451D3D"/>
    <w:rsid w:val="004628E6"/>
    <w:rsid w:val="0048366E"/>
    <w:rsid w:val="004B2BDD"/>
    <w:rsid w:val="004B6242"/>
    <w:rsid w:val="004C1FB1"/>
    <w:rsid w:val="004C3CF7"/>
    <w:rsid w:val="004D29DF"/>
    <w:rsid w:val="004E338D"/>
    <w:rsid w:val="004E4397"/>
    <w:rsid w:val="004E6F8D"/>
    <w:rsid w:val="004F60AA"/>
    <w:rsid w:val="00507C99"/>
    <w:rsid w:val="005354DC"/>
    <w:rsid w:val="0055030F"/>
    <w:rsid w:val="005521AE"/>
    <w:rsid w:val="005856C9"/>
    <w:rsid w:val="005B45EF"/>
    <w:rsid w:val="005B75F8"/>
    <w:rsid w:val="005C3B7D"/>
    <w:rsid w:val="005C652E"/>
    <w:rsid w:val="005E51F0"/>
    <w:rsid w:val="005F57E0"/>
    <w:rsid w:val="006066D0"/>
    <w:rsid w:val="00626955"/>
    <w:rsid w:val="006337DF"/>
    <w:rsid w:val="00635AC3"/>
    <w:rsid w:val="00665634"/>
    <w:rsid w:val="006845C0"/>
    <w:rsid w:val="0068634C"/>
    <w:rsid w:val="00692B4E"/>
    <w:rsid w:val="00695105"/>
    <w:rsid w:val="00696CDF"/>
    <w:rsid w:val="006C7067"/>
    <w:rsid w:val="006D27E6"/>
    <w:rsid w:val="006D34FC"/>
    <w:rsid w:val="006F0E96"/>
    <w:rsid w:val="007035AB"/>
    <w:rsid w:val="0070521B"/>
    <w:rsid w:val="00715CA0"/>
    <w:rsid w:val="0072129D"/>
    <w:rsid w:val="00741D61"/>
    <w:rsid w:val="0075405D"/>
    <w:rsid w:val="00780F39"/>
    <w:rsid w:val="00805ED4"/>
    <w:rsid w:val="008156C9"/>
    <w:rsid w:val="00817253"/>
    <w:rsid w:val="0082184F"/>
    <w:rsid w:val="00823629"/>
    <w:rsid w:val="00827BBC"/>
    <w:rsid w:val="008302F8"/>
    <w:rsid w:val="008431E4"/>
    <w:rsid w:val="008518BA"/>
    <w:rsid w:val="008569D4"/>
    <w:rsid w:val="0086771E"/>
    <w:rsid w:val="008708EB"/>
    <w:rsid w:val="00872CA4"/>
    <w:rsid w:val="008737EA"/>
    <w:rsid w:val="008959A3"/>
    <w:rsid w:val="00897C3C"/>
    <w:rsid w:val="008A433C"/>
    <w:rsid w:val="008B7934"/>
    <w:rsid w:val="008E1FC9"/>
    <w:rsid w:val="00904BBE"/>
    <w:rsid w:val="00907541"/>
    <w:rsid w:val="009238DB"/>
    <w:rsid w:val="0092414C"/>
    <w:rsid w:val="00931E44"/>
    <w:rsid w:val="00945EE4"/>
    <w:rsid w:val="009526A2"/>
    <w:rsid w:val="00956835"/>
    <w:rsid w:val="0097553E"/>
    <w:rsid w:val="009804B6"/>
    <w:rsid w:val="00980B13"/>
    <w:rsid w:val="0098296F"/>
    <w:rsid w:val="00991623"/>
    <w:rsid w:val="009938D8"/>
    <w:rsid w:val="009B1998"/>
    <w:rsid w:val="009C0202"/>
    <w:rsid w:val="00A06758"/>
    <w:rsid w:val="00A222F5"/>
    <w:rsid w:val="00A3151F"/>
    <w:rsid w:val="00A32D24"/>
    <w:rsid w:val="00A43891"/>
    <w:rsid w:val="00A43F74"/>
    <w:rsid w:val="00A4651B"/>
    <w:rsid w:val="00A46682"/>
    <w:rsid w:val="00A562A1"/>
    <w:rsid w:val="00A60E0A"/>
    <w:rsid w:val="00A703B6"/>
    <w:rsid w:val="00A71772"/>
    <w:rsid w:val="00A91E5D"/>
    <w:rsid w:val="00AA59EA"/>
    <w:rsid w:val="00AB0E71"/>
    <w:rsid w:val="00AB1517"/>
    <w:rsid w:val="00B05643"/>
    <w:rsid w:val="00B1252F"/>
    <w:rsid w:val="00B12C18"/>
    <w:rsid w:val="00B21A89"/>
    <w:rsid w:val="00B27A0A"/>
    <w:rsid w:val="00B460A8"/>
    <w:rsid w:val="00B57A45"/>
    <w:rsid w:val="00B7043A"/>
    <w:rsid w:val="00B70C72"/>
    <w:rsid w:val="00B719F8"/>
    <w:rsid w:val="00B909AC"/>
    <w:rsid w:val="00B91D8C"/>
    <w:rsid w:val="00BE08F4"/>
    <w:rsid w:val="00BE3F0E"/>
    <w:rsid w:val="00BE6683"/>
    <w:rsid w:val="00BF6788"/>
    <w:rsid w:val="00BF7D28"/>
    <w:rsid w:val="00C0303E"/>
    <w:rsid w:val="00C04234"/>
    <w:rsid w:val="00C0647E"/>
    <w:rsid w:val="00C13150"/>
    <w:rsid w:val="00C529A3"/>
    <w:rsid w:val="00C75D2C"/>
    <w:rsid w:val="00C82A2B"/>
    <w:rsid w:val="00C83DFD"/>
    <w:rsid w:val="00CA17DA"/>
    <w:rsid w:val="00CA3C17"/>
    <w:rsid w:val="00CC1BCE"/>
    <w:rsid w:val="00CE4224"/>
    <w:rsid w:val="00CF7FA7"/>
    <w:rsid w:val="00D16921"/>
    <w:rsid w:val="00D23596"/>
    <w:rsid w:val="00D27799"/>
    <w:rsid w:val="00D3549A"/>
    <w:rsid w:val="00D36584"/>
    <w:rsid w:val="00D63D21"/>
    <w:rsid w:val="00D909E5"/>
    <w:rsid w:val="00D90D5A"/>
    <w:rsid w:val="00DE1920"/>
    <w:rsid w:val="00DE39D0"/>
    <w:rsid w:val="00DE5DFE"/>
    <w:rsid w:val="00E143E9"/>
    <w:rsid w:val="00E16D82"/>
    <w:rsid w:val="00E31C64"/>
    <w:rsid w:val="00E371D7"/>
    <w:rsid w:val="00E377D0"/>
    <w:rsid w:val="00E41181"/>
    <w:rsid w:val="00E44A7E"/>
    <w:rsid w:val="00E55161"/>
    <w:rsid w:val="00E62D27"/>
    <w:rsid w:val="00E80529"/>
    <w:rsid w:val="00E91A7D"/>
    <w:rsid w:val="00E935FA"/>
    <w:rsid w:val="00E9795C"/>
    <w:rsid w:val="00EA1891"/>
    <w:rsid w:val="00EA40FC"/>
    <w:rsid w:val="00EC6CB7"/>
    <w:rsid w:val="00ED6851"/>
    <w:rsid w:val="00EF7CEA"/>
    <w:rsid w:val="00F313C6"/>
    <w:rsid w:val="00F46F05"/>
    <w:rsid w:val="00F57F9B"/>
    <w:rsid w:val="00F72BB9"/>
    <w:rsid w:val="00F73647"/>
    <w:rsid w:val="00F90D92"/>
    <w:rsid w:val="00F93DE6"/>
    <w:rsid w:val="00F94382"/>
    <w:rsid w:val="00FA27D3"/>
    <w:rsid w:val="00FB3671"/>
    <w:rsid w:val="00FB7B7A"/>
    <w:rsid w:val="00FC34E9"/>
    <w:rsid w:val="00FC5B1F"/>
    <w:rsid w:val="00FD45DE"/>
    <w:rsid w:val="00FE0D2F"/>
    <w:rsid w:val="00FF63E8"/>
    <w:rsid w:val="2DF4C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0E1B7F"/>
  <w15:chartTrackingRefBased/>
  <w15:docId w15:val="{A8A6FC15-F9EE-4277-BADA-9251BE2B4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9A3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E5D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E5D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1E5D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1E5D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1E5D"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91E5D"/>
    <w:rPr>
      <w:rFonts w:ascii="Calibri Light" w:eastAsia="Times New Roman" w:hAnsi="Calibri Light" w:cs="Times New Roman"/>
      <w:color w:val="2F5496"/>
      <w:sz w:val="32"/>
      <w:szCs w:val="32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A91E5D"/>
    <w:rPr>
      <w:rFonts w:ascii="Calibri Light" w:eastAsia="Times New Roman" w:hAnsi="Calibri Light" w:cs="Times New Roman"/>
      <w:color w:val="1F3763"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uiPriority w:val="9"/>
    <w:semiHidden/>
    <w:rsid w:val="00A91E5D"/>
    <w:rPr>
      <w:rFonts w:ascii="Calibri Light" w:eastAsia="Times New Roman" w:hAnsi="Calibri Light" w:cs="Times New Roman"/>
      <w:i/>
      <w:iCs/>
      <w:color w:val="2F5496"/>
      <w:sz w:val="20"/>
      <w:szCs w:val="20"/>
      <w:lang w:val="x-none" w:eastAsia="x-none"/>
    </w:rPr>
  </w:style>
  <w:style w:type="character" w:customStyle="1" w:styleId="Nagwek5Znak">
    <w:name w:val="Nagłówek 5 Znak"/>
    <w:link w:val="Nagwek5"/>
    <w:uiPriority w:val="9"/>
    <w:semiHidden/>
    <w:rsid w:val="00A91E5D"/>
    <w:rPr>
      <w:rFonts w:ascii="Calibri Light" w:eastAsia="Times New Roman" w:hAnsi="Calibri Light" w:cs="Times New Roman"/>
      <w:color w:val="2F5496"/>
      <w:sz w:val="20"/>
      <w:szCs w:val="20"/>
      <w:lang w:val="x-none" w:eastAsia="x-none"/>
    </w:rPr>
  </w:style>
  <w:style w:type="character" w:customStyle="1" w:styleId="Nagwek6Znak">
    <w:name w:val="Nagłówek 6 Znak"/>
    <w:link w:val="Nagwek6"/>
    <w:uiPriority w:val="9"/>
    <w:semiHidden/>
    <w:rsid w:val="00A91E5D"/>
    <w:rPr>
      <w:rFonts w:ascii="Calibri Light" w:eastAsia="Times New Roman" w:hAnsi="Calibri Light" w:cs="Times New Roman"/>
      <w:color w:val="1F3763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A91E5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rsid w:val="00A91E5D"/>
    <w:rPr>
      <w:rFonts w:ascii="Calibri" w:eastAsia="Calibri" w:hAnsi="Calibri" w:cs="Times New Roman"/>
    </w:rPr>
  </w:style>
  <w:style w:type="character" w:customStyle="1" w:styleId="st">
    <w:name w:val="st"/>
    <w:rsid w:val="00A91E5D"/>
  </w:style>
  <w:style w:type="character" w:styleId="Hipercze">
    <w:name w:val="Hyperlink"/>
    <w:unhideWhenUsed/>
    <w:rsid w:val="00A91E5D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A91E5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91E5D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A91E5D"/>
    <w:pPr>
      <w:spacing w:before="120" w:after="120"/>
    </w:pPr>
    <w:rPr>
      <w:rFonts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A91E5D"/>
    <w:pPr>
      <w:spacing w:after="0"/>
      <w:ind w:left="220"/>
    </w:pPr>
    <w:rPr>
      <w:rFonts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A91E5D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A91E5D"/>
    <w:pPr>
      <w:spacing w:after="0"/>
      <w:ind w:left="660"/>
    </w:pPr>
    <w:rPr>
      <w:rFonts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A91E5D"/>
    <w:pPr>
      <w:spacing w:after="0"/>
      <w:ind w:left="880"/>
    </w:pPr>
    <w:rPr>
      <w:rFonts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A91E5D"/>
    <w:pPr>
      <w:spacing w:after="0"/>
      <w:ind w:left="1100"/>
    </w:pPr>
    <w:rPr>
      <w:rFonts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A91E5D"/>
    <w:pPr>
      <w:spacing w:after="0"/>
      <w:ind w:left="1320"/>
    </w:pPr>
    <w:rPr>
      <w:rFonts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A91E5D"/>
    <w:pPr>
      <w:spacing w:after="0"/>
      <w:ind w:left="1540"/>
    </w:pPr>
    <w:rPr>
      <w:rFonts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A91E5D"/>
    <w:pPr>
      <w:spacing w:after="0"/>
      <w:ind w:left="1760"/>
    </w:pPr>
    <w:rPr>
      <w:rFonts w:cs="Calibri"/>
      <w:sz w:val="18"/>
      <w:szCs w:val="18"/>
    </w:rPr>
  </w:style>
  <w:style w:type="table" w:styleId="Tabela-Siatka">
    <w:name w:val="Table Grid"/>
    <w:basedOn w:val="Standardowy"/>
    <w:uiPriority w:val="39"/>
    <w:rsid w:val="00A91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A91E5D"/>
    <w:rPr>
      <w:b/>
    </w:rPr>
  </w:style>
  <w:style w:type="character" w:customStyle="1" w:styleId="WW8Num2z0">
    <w:name w:val="WW8Num2z0"/>
    <w:rsid w:val="00A91E5D"/>
    <w:rPr>
      <w:rFonts w:hint="default"/>
      <w:sz w:val="24"/>
      <w:szCs w:val="24"/>
    </w:rPr>
  </w:style>
  <w:style w:type="character" w:customStyle="1" w:styleId="WW8Num3z0">
    <w:name w:val="WW8Num3z0"/>
    <w:rsid w:val="00A91E5D"/>
    <w:rPr>
      <w:rFonts w:hint="default"/>
      <w:b/>
      <w:sz w:val="24"/>
      <w:szCs w:val="24"/>
    </w:rPr>
  </w:style>
  <w:style w:type="character" w:customStyle="1" w:styleId="WW8Num4z0">
    <w:name w:val="WW8Num4z0"/>
    <w:rsid w:val="00A91E5D"/>
    <w:rPr>
      <w:rFonts w:hint="default"/>
      <w:b/>
      <w:sz w:val="24"/>
      <w:szCs w:val="24"/>
    </w:rPr>
  </w:style>
  <w:style w:type="character" w:customStyle="1" w:styleId="WW8Num5z0">
    <w:name w:val="WW8Num5z0"/>
    <w:rsid w:val="00A91E5D"/>
    <w:rPr>
      <w:rFonts w:hint="default"/>
      <w:b/>
      <w:sz w:val="24"/>
      <w:szCs w:val="24"/>
    </w:rPr>
  </w:style>
  <w:style w:type="character" w:customStyle="1" w:styleId="WW8Num6z0">
    <w:name w:val="WW8Num6z0"/>
    <w:rsid w:val="00A91E5D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A91E5D"/>
    <w:rPr>
      <w:rFonts w:hint="default"/>
      <w:sz w:val="24"/>
      <w:szCs w:val="24"/>
    </w:rPr>
  </w:style>
  <w:style w:type="character" w:customStyle="1" w:styleId="WW8Num8z0">
    <w:name w:val="WW8Num8z0"/>
    <w:rsid w:val="00A91E5D"/>
    <w:rPr>
      <w:rFonts w:hint="default"/>
      <w:sz w:val="24"/>
      <w:szCs w:val="24"/>
    </w:rPr>
  </w:style>
  <w:style w:type="character" w:customStyle="1" w:styleId="WW8Num9z0">
    <w:name w:val="WW8Num9z0"/>
    <w:rsid w:val="00A91E5D"/>
    <w:rPr>
      <w:rFonts w:hint="default"/>
      <w:b/>
      <w:sz w:val="24"/>
      <w:szCs w:val="24"/>
    </w:rPr>
  </w:style>
  <w:style w:type="character" w:customStyle="1" w:styleId="WW8Num10z0">
    <w:name w:val="WW8Num10z0"/>
    <w:rsid w:val="00A91E5D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A91E5D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A91E5D"/>
    <w:rPr>
      <w:rFonts w:hint="default"/>
      <w:b/>
      <w:sz w:val="24"/>
      <w:szCs w:val="24"/>
    </w:rPr>
  </w:style>
  <w:style w:type="character" w:customStyle="1" w:styleId="WW8Num13z0">
    <w:name w:val="WW8Num13z0"/>
    <w:rsid w:val="00A91E5D"/>
    <w:rPr>
      <w:rFonts w:hint="default"/>
      <w:b/>
      <w:sz w:val="24"/>
      <w:szCs w:val="24"/>
    </w:rPr>
  </w:style>
  <w:style w:type="character" w:customStyle="1" w:styleId="WW8Num14z0">
    <w:name w:val="WW8Num14z0"/>
    <w:rsid w:val="00A91E5D"/>
    <w:rPr>
      <w:rFonts w:hint="default"/>
      <w:sz w:val="24"/>
      <w:szCs w:val="24"/>
    </w:rPr>
  </w:style>
  <w:style w:type="character" w:customStyle="1" w:styleId="WW8Num15z0">
    <w:name w:val="WW8Num15z0"/>
    <w:rsid w:val="00A91E5D"/>
    <w:rPr>
      <w:rFonts w:hint="default"/>
      <w:b/>
      <w:sz w:val="24"/>
      <w:szCs w:val="24"/>
    </w:rPr>
  </w:style>
  <w:style w:type="character" w:customStyle="1" w:styleId="WW8Num16z0">
    <w:name w:val="WW8Num16z0"/>
    <w:rsid w:val="00A91E5D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A91E5D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A91E5D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A91E5D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A91E5D"/>
    <w:rPr>
      <w:rFonts w:hint="default"/>
      <w:sz w:val="24"/>
      <w:szCs w:val="24"/>
    </w:rPr>
  </w:style>
  <w:style w:type="character" w:customStyle="1" w:styleId="WW8Num21z0">
    <w:name w:val="WW8Num21z0"/>
    <w:rsid w:val="00A91E5D"/>
    <w:rPr>
      <w:rFonts w:hint="default"/>
      <w:b/>
      <w:sz w:val="24"/>
      <w:szCs w:val="24"/>
    </w:rPr>
  </w:style>
  <w:style w:type="character" w:customStyle="1" w:styleId="WW8Num22z0">
    <w:name w:val="WW8Num22z0"/>
    <w:rsid w:val="00A91E5D"/>
    <w:rPr>
      <w:rFonts w:hint="default"/>
      <w:b/>
      <w:sz w:val="24"/>
      <w:szCs w:val="24"/>
    </w:rPr>
  </w:style>
  <w:style w:type="character" w:customStyle="1" w:styleId="WW8Num23z0">
    <w:name w:val="WW8Num23z0"/>
    <w:rsid w:val="00A91E5D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A91E5D"/>
    <w:rPr>
      <w:rFonts w:hint="default"/>
      <w:b/>
      <w:sz w:val="24"/>
      <w:szCs w:val="24"/>
    </w:rPr>
  </w:style>
  <w:style w:type="character" w:customStyle="1" w:styleId="WW8Num25z0">
    <w:name w:val="WW8Num25z0"/>
    <w:rsid w:val="00A91E5D"/>
    <w:rPr>
      <w:rFonts w:hint="default"/>
    </w:rPr>
  </w:style>
  <w:style w:type="character" w:customStyle="1" w:styleId="WW8Num26z0">
    <w:name w:val="WW8Num26z0"/>
    <w:rsid w:val="00A91E5D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A91E5D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A91E5D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A91E5D"/>
    <w:rPr>
      <w:rFonts w:hint="default"/>
      <w:b/>
      <w:sz w:val="24"/>
      <w:szCs w:val="24"/>
    </w:rPr>
  </w:style>
  <w:style w:type="character" w:customStyle="1" w:styleId="WW8Num30z0">
    <w:name w:val="WW8Num30z0"/>
    <w:rsid w:val="00A91E5D"/>
    <w:rPr>
      <w:rFonts w:hint="default"/>
      <w:sz w:val="24"/>
      <w:szCs w:val="24"/>
    </w:rPr>
  </w:style>
  <w:style w:type="character" w:customStyle="1" w:styleId="WW8Num31z0">
    <w:name w:val="WW8Num31z0"/>
    <w:rsid w:val="00A91E5D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A91E5D"/>
    <w:rPr>
      <w:rFonts w:hint="default"/>
      <w:sz w:val="24"/>
      <w:szCs w:val="24"/>
    </w:rPr>
  </w:style>
  <w:style w:type="character" w:customStyle="1" w:styleId="WW8Num33z0">
    <w:name w:val="WW8Num33z0"/>
    <w:rsid w:val="00A91E5D"/>
    <w:rPr>
      <w:rFonts w:hint="default"/>
      <w:sz w:val="24"/>
      <w:szCs w:val="24"/>
    </w:rPr>
  </w:style>
  <w:style w:type="character" w:customStyle="1" w:styleId="WW8Num34z0">
    <w:name w:val="WW8Num34z0"/>
    <w:rsid w:val="00A91E5D"/>
    <w:rPr>
      <w:rFonts w:hint="default"/>
    </w:rPr>
  </w:style>
  <w:style w:type="character" w:customStyle="1" w:styleId="WW8Num35z0">
    <w:name w:val="WW8Num35z0"/>
    <w:rsid w:val="00A91E5D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A91E5D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A91E5D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A91E5D"/>
    <w:rPr>
      <w:rFonts w:hint="default"/>
      <w:sz w:val="24"/>
      <w:szCs w:val="24"/>
    </w:rPr>
  </w:style>
  <w:style w:type="character" w:customStyle="1" w:styleId="WW8Num39z0">
    <w:name w:val="WW8Num39z0"/>
    <w:rsid w:val="00A91E5D"/>
    <w:rPr>
      <w:rFonts w:hint="default"/>
      <w:color w:val="auto"/>
    </w:rPr>
  </w:style>
  <w:style w:type="character" w:customStyle="1" w:styleId="WW8Num40z0">
    <w:name w:val="WW8Num40z0"/>
    <w:rsid w:val="00A91E5D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A91E5D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A91E5D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A91E5D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A91E5D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A91E5D"/>
    <w:rPr>
      <w:rFonts w:hint="default"/>
      <w:sz w:val="24"/>
      <w:szCs w:val="24"/>
    </w:rPr>
  </w:style>
  <w:style w:type="character" w:customStyle="1" w:styleId="WW8Num46z0">
    <w:name w:val="WW8Num46z0"/>
    <w:rsid w:val="00A91E5D"/>
    <w:rPr>
      <w:rFonts w:hint="default"/>
      <w:sz w:val="24"/>
      <w:szCs w:val="24"/>
    </w:rPr>
  </w:style>
  <w:style w:type="character" w:customStyle="1" w:styleId="WW8Num46z1">
    <w:name w:val="WW8Num46z1"/>
    <w:rsid w:val="00A91E5D"/>
  </w:style>
  <w:style w:type="character" w:customStyle="1" w:styleId="WW8Num46z2">
    <w:name w:val="WW8Num46z2"/>
    <w:rsid w:val="00A91E5D"/>
  </w:style>
  <w:style w:type="character" w:customStyle="1" w:styleId="WW8Num46z3">
    <w:name w:val="WW8Num46z3"/>
    <w:rsid w:val="00A91E5D"/>
  </w:style>
  <w:style w:type="character" w:customStyle="1" w:styleId="WW8Num46z4">
    <w:name w:val="WW8Num46z4"/>
    <w:rsid w:val="00A91E5D"/>
  </w:style>
  <w:style w:type="character" w:customStyle="1" w:styleId="WW8Num46z5">
    <w:name w:val="WW8Num46z5"/>
    <w:rsid w:val="00A91E5D"/>
  </w:style>
  <w:style w:type="character" w:customStyle="1" w:styleId="WW8Num46z6">
    <w:name w:val="WW8Num46z6"/>
    <w:rsid w:val="00A91E5D"/>
  </w:style>
  <w:style w:type="character" w:customStyle="1" w:styleId="WW8Num46z7">
    <w:name w:val="WW8Num46z7"/>
    <w:rsid w:val="00A91E5D"/>
  </w:style>
  <w:style w:type="character" w:customStyle="1" w:styleId="WW8Num46z8">
    <w:name w:val="WW8Num46z8"/>
    <w:rsid w:val="00A91E5D"/>
  </w:style>
  <w:style w:type="character" w:customStyle="1" w:styleId="WW8Num1z1">
    <w:name w:val="WW8Num1z1"/>
    <w:rsid w:val="00A91E5D"/>
    <w:rPr>
      <w:rFonts w:ascii="Times New Roman" w:eastAsia="SimSun" w:hAnsi="Times New Roman" w:cs="Times New Roman"/>
    </w:rPr>
  </w:style>
  <w:style w:type="character" w:customStyle="1" w:styleId="WW8Num1z2">
    <w:name w:val="WW8Num1z2"/>
    <w:rsid w:val="00A91E5D"/>
  </w:style>
  <w:style w:type="character" w:customStyle="1" w:styleId="WW8Num1z3">
    <w:name w:val="WW8Num1z3"/>
    <w:rsid w:val="00A91E5D"/>
  </w:style>
  <w:style w:type="character" w:customStyle="1" w:styleId="WW8Num1z4">
    <w:name w:val="WW8Num1z4"/>
    <w:rsid w:val="00A91E5D"/>
  </w:style>
  <w:style w:type="character" w:customStyle="1" w:styleId="WW8Num1z5">
    <w:name w:val="WW8Num1z5"/>
    <w:rsid w:val="00A91E5D"/>
  </w:style>
  <w:style w:type="character" w:customStyle="1" w:styleId="WW8Num1z6">
    <w:name w:val="WW8Num1z6"/>
    <w:rsid w:val="00A91E5D"/>
  </w:style>
  <w:style w:type="character" w:customStyle="1" w:styleId="WW8Num1z7">
    <w:name w:val="WW8Num1z7"/>
    <w:rsid w:val="00A91E5D"/>
  </w:style>
  <w:style w:type="character" w:customStyle="1" w:styleId="WW8Num1z8">
    <w:name w:val="WW8Num1z8"/>
    <w:rsid w:val="00A91E5D"/>
  </w:style>
  <w:style w:type="character" w:customStyle="1" w:styleId="WW8Num2z1">
    <w:name w:val="WW8Num2z1"/>
    <w:rsid w:val="00A91E5D"/>
  </w:style>
  <w:style w:type="character" w:customStyle="1" w:styleId="WW8Num2z2">
    <w:name w:val="WW8Num2z2"/>
    <w:rsid w:val="00A91E5D"/>
  </w:style>
  <w:style w:type="character" w:customStyle="1" w:styleId="WW8Num2z3">
    <w:name w:val="WW8Num2z3"/>
    <w:rsid w:val="00A91E5D"/>
  </w:style>
  <w:style w:type="character" w:customStyle="1" w:styleId="WW8Num2z4">
    <w:name w:val="WW8Num2z4"/>
    <w:rsid w:val="00A91E5D"/>
  </w:style>
  <w:style w:type="character" w:customStyle="1" w:styleId="WW8Num2z5">
    <w:name w:val="WW8Num2z5"/>
    <w:rsid w:val="00A91E5D"/>
  </w:style>
  <w:style w:type="character" w:customStyle="1" w:styleId="WW8Num2z6">
    <w:name w:val="WW8Num2z6"/>
    <w:rsid w:val="00A91E5D"/>
  </w:style>
  <w:style w:type="character" w:customStyle="1" w:styleId="WW8Num2z7">
    <w:name w:val="WW8Num2z7"/>
    <w:rsid w:val="00A91E5D"/>
  </w:style>
  <w:style w:type="character" w:customStyle="1" w:styleId="WW8Num2z8">
    <w:name w:val="WW8Num2z8"/>
    <w:rsid w:val="00A91E5D"/>
  </w:style>
  <w:style w:type="character" w:customStyle="1" w:styleId="WW8Num3z1">
    <w:name w:val="WW8Num3z1"/>
    <w:rsid w:val="00A91E5D"/>
  </w:style>
  <w:style w:type="character" w:customStyle="1" w:styleId="WW8Num3z2">
    <w:name w:val="WW8Num3z2"/>
    <w:rsid w:val="00A91E5D"/>
  </w:style>
  <w:style w:type="character" w:customStyle="1" w:styleId="WW8Num3z3">
    <w:name w:val="WW8Num3z3"/>
    <w:rsid w:val="00A91E5D"/>
  </w:style>
  <w:style w:type="character" w:customStyle="1" w:styleId="WW8Num3z4">
    <w:name w:val="WW8Num3z4"/>
    <w:rsid w:val="00A91E5D"/>
  </w:style>
  <w:style w:type="character" w:customStyle="1" w:styleId="WW8Num3z5">
    <w:name w:val="WW8Num3z5"/>
    <w:rsid w:val="00A91E5D"/>
  </w:style>
  <w:style w:type="character" w:customStyle="1" w:styleId="WW8Num3z6">
    <w:name w:val="WW8Num3z6"/>
    <w:rsid w:val="00A91E5D"/>
  </w:style>
  <w:style w:type="character" w:customStyle="1" w:styleId="WW8Num3z7">
    <w:name w:val="WW8Num3z7"/>
    <w:rsid w:val="00A91E5D"/>
  </w:style>
  <w:style w:type="character" w:customStyle="1" w:styleId="WW8Num3z8">
    <w:name w:val="WW8Num3z8"/>
    <w:rsid w:val="00A91E5D"/>
  </w:style>
  <w:style w:type="character" w:customStyle="1" w:styleId="WW8Num4z1">
    <w:name w:val="WW8Num4z1"/>
    <w:rsid w:val="00A91E5D"/>
  </w:style>
  <w:style w:type="character" w:customStyle="1" w:styleId="WW8Num4z2">
    <w:name w:val="WW8Num4z2"/>
    <w:rsid w:val="00A91E5D"/>
  </w:style>
  <w:style w:type="character" w:customStyle="1" w:styleId="WW8Num4z3">
    <w:name w:val="WW8Num4z3"/>
    <w:rsid w:val="00A91E5D"/>
  </w:style>
  <w:style w:type="character" w:customStyle="1" w:styleId="WW8Num4z4">
    <w:name w:val="WW8Num4z4"/>
    <w:rsid w:val="00A91E5D"/>
  </w:style>
  <w:style w:type="character" w:customStyle="1" w:styleId="WW8Num4z5">
    <w:name w:val="WW8Num4z5"/>
    <w:rsid w:val="00A91E5D"/>
  </w:style>
  <w:style w:type="character" w:customStyle="1" w:styleId="WW8Num4z6">
    <w:name w:val="WW8Num4z6"/>
    <w:rsid w:val="00A91E5D"/>
  </w:style>
  <w:style w:type="character" w:customStyle="1" w:styleId="WW8Num4z7">
    <w:name w:val="WW8Num4z7"/>
    <w:rsid w:val="00A91E5D"/>
  </w:style>
  <w:style w:type="character" w:customStyle="1" w:styleId="WW8Num4z8">
    <w:name w:val="WW8Num4z8"/>
    <w:rsid w:val="00A91E5D"/>
  </w:style>
  <w:style w:type="character" w:customStyle="1" w:styleId="WW8Num5z1">
    <w:name w:val="WW8Num5z1"/>
    <w:rsid w:val="00A91E5D"/>
  </w:style>
  <w:style w:type="character" w:customStyle="1" w:styleId="WW8Num5z2">
    <w:name w:val="WW8Num5z2"/>
    <w:rsid w:val="00A91E5D"/>
  </w:style>
  <w:style w:type="character" w:customStyle="1" w:styleId="WW8Num5z3">
    <w:name w:val="WW8Num5z3"/>
    <w:rsid w:val="00A91E5D"/>
  </w:style>
  <w:style w:type="character" w:customStyle="1" w:styleId="WW8Num5z4">
    <w:name w:val="WW8Num5z4"/>
    <w:rsid w:val="00A91E5D"/>
  </w:style>
  <w:style w:type="character" w:customStyle="1" w:styleId="WW8Num5z5">
    <w:name w:val="WW8Num5z5"/>
    <w:rsid w:val="00A91E5D"/>
  </w:style>
  <w:style w:type="character" w:customStyle="1" w:styleId="WW8Num5z6">
    <w:name w:val="WW8Num5z6"/>
    <w:rsid w:val="00A91E5D"/>
  </w:style>
  <w:style w:type="character" w:customStyle="1" w:styleId="WW8Num5z7">
    <w:name w:val="WW8Num5z7"/>
    <w:rsid w:val="00A91E5D"/>
  </w:style>
  <w:style w:type="character" w:customStyle="1" w:styleId="WW8Num5z8">
    <w:name w:val="WW8Num5z8"/>
    <w:rsid w:val="00A91E5D"/>
  </w:style>
  <w:style w:type="character" w:customStyle="1" w:styleId="WW8Num6z1">
    <w:name w:val="WW8Num6z1"/>
    <w:rsid w:val="00A91E5D"/>
  </w:style>
  <w:style w:type="character" w:customStyle="1" w:styleId="WW8Num6z2">
    <w:name w:val="WW8Num6z2"/>
    <w:rsid w:val="00A91E5D"/>
  </w:style>
  <w:style w:type="character" w:customStyle="1" w:styleId="WW8Num6z3">
    <w:name w:val="WW8Num6z3"/>
    <w:rsid w:val="00A91E5D"/>
  </w:style>
  <w:style w:type="character" w:customStyle="1" w:styleId="WW8Num6z4">
    <w:name w:val="WW8Num6z4"/>
    <w:rsid w:val="00A91E5D"/>
  </w:style>
  <w:style w:type="character" w:customStyle="1" w:styleId="WW8Num6z5">
    <w:name w:val="WW8Num6z5"/>
    <w:rsid w:val="00A91E5D"/>
  </w:style>
  <w:style w:type="character" w:customStyle="1" w:styleId="WW8Num6z6">
    <w:name w:val="WW8Num6z6"/>
    <w:rsid w:val="00A91E5D"/>
  </w:style>
  <w:style w:type="character" w:customStyle="1" w:styleId="WW8Num6z7">
    <w:name w:val="WW8Num6z7"/>
    <w:rsid w:val="00A91E5D"/>
  </w:style>
  <w:style w:type="character" w:customStyle="1" w:styleId="WW8Num6z8">
    <w:name w:val="WW8Num6z8"/>
    <w:rsid w:val="00A91E5D"/>
  </w:style>
  <w:style w:type="character" w:customStyle="1" w:styleId="WW8Num7z1">
    <w:name w:val="WW8Num7z1"/>
    <w:rsid w:val="00A91E5D"/>
  </w:style>
  <w:style w:type="character" w:customStyle="1" w:styleId="WW8Num7z2">
    <w:name w:val="WW8Num7z2"/>
    <w:rsid w:val="00A91E5D"/>
  </w:style>
  <w:style w:type="character" w:customStyle="1" w:styleId="WW8Num7z3">
    <w:name w:val="WW8Num7z3"/>
    <w:rsid w:val="00A91E5D"/>
  </w:style>
  <w:style w:type="character" w:customStyle="1" w:styleId="WW8Num7z4">
    <w:name w:val="WW8Num7z4"/>
    <w:rsid w:val="00A91E5D"/>
  </w:style>
  <w:style w:type="character" w:customStyle="1" w:styleId="WW8Num7z5">
    <w:name w:val="WW8Num7z5"/>
    <w:rsid w:val="00A91E5D"/>
  </w:style>
  <w:style w:type="character" w:customStyle="1" w:styleId="WW8Num7z6">
    <w:name w:val="WW8Num7z6"/>
    <w:rsid w:val="00A91E5D"/>
  </w:style>
  <w:style w:type="character" w:customStyle="1" w:styleId="WW8Num7z7">
    <w:name w:val="WW8Num7z7"/>
    <w:rsid w:val="00A91E5D"/>
  </w:style>
  <w:style w:type="character" w:customStyle="1" w:styleId="WW8Num7z8">
    <w:name w:val="WW8Num7z8"/>
    <w:rsid w:val="00A91E5D"/>
  </w:style>
  <w:style w:type="character" w:customStyle="1" w:styleId="WW8Num8z1">
    <w:name w:val="WW8Num8z1"/>
    <w:rsid w:val="00A91E5D"/>
  </w:style>
  <w:style w:type="character" w:customStyle="1" w:styleId="WW8Num8z2">
    <w:name w:val="WW8Num8z2"/>
    <w:rsid w:val="00A91E5D"/>
  </w:style>
  <w:style w:type="character" w:customStyle="1" w:styleId="WW8Num8z3">
    <w:name w:val="WW8Num8z3"/>
    <w:rsid w:val="00A91E5D"/>
  </w:style>
  <w:style w:type="character" w:customStyle="1" w:styleId="WW8Num8z4">
    <w:name w:val="WW8Num8z4"/>
    <w:rsid w:val="00A91E5D"/>
  </w:style>
  <w:style w:type="character" w:customStyle="1" w:styleId="WW8Num8z5">
    <w:name w:val="WW8Num8z5"/>
    <w:rsid w:val="00A91E5D"/>
  </w:style>
  <w:style w:type="character" w:customStyle="1" w:styleId="WW8Num8z6">
    <w:name w:val="WW8Num8z6"/>
    <w:rsid w:val="00A91E5D"/>
  </w:style>
  <w:style w:type="character" w:customStyle="1" w:styleId="WW8Num8z7">
    <w:name w:val="WW8Num8z7"/>
    <w:rsid w:val="00A91E5D"/>
  </w:style>
  <w:style w:type="character" w:customStyle="1" w:styleId="WW8Num8z8">
    <w:name w:val="WW8Num8z8"/>
    <w:rsid w:val="00A91E5D"/>
  </w:style>
  <w:style w:type="character" w:customStyle="1" w:styleId="WW8Num9z1">
    <w:name w:val="WW8Num9z1"/>
    <w:rsid w:val="00A91E5D"/>
  </w:style>
  <w:style w:type="character" w:customStyle="1" w:styleId="WW8Num9z2">
    <w:name w:val="WW8Num9z2"/>
    <w:rsid w:val="00A91E5D"/>
  </w:style>
  <w:style w:type="character" w:customStyle="1" w:styleId="WW8Num9z3">
    <w:name w:val="WW8Num9z3"/>
    <w:rsid w:val="00A91E5D"/>
  </w:style>
  <w:style w:type="character" w:customStyle="1" w:styleId="WW8Num9z4">
    <w:name w:val="WW8Num9z4"/>
    <w:rsid w:val="00A91E5D"/>
  </w:style>
  <w:style w:type="character" w:customStyle="1" w:styleId="WW8Num9z5">
    <w:name w:val="WW8Num9z5"/>
    <w:rsid w:val="00A91E5D"/>
  </w:style>
  <w:style w:type="character" w:customStyle="1" w:styleId="WW8Num9z6">
    <w:name w:val="WW8Num9z6"/>
    <w:rsid w:val="00A91E5D"/>
  </w:style>
  <w:style w:type="character" w:customStyle="1" w:styleId="WW8Num9z7">
    <w:name w:val="WW8Num9z7"/>
    <w:rsid w:val="00A91E5D"/>
  </w:style>
  <w:style w:type="character" w:customStyle="1" w:styleId="WW8Num9z8">
    <w:name w:val="WW8Num9z8"/>
    <w:rsid w:val="00A91E5D"/>
  </w:style>
  <w:style w:type="character" w:customStyle="1" w:styleId="WW8Num10z1">
    <w:name w:val="WW8Num10z1"/>
    <w:rsid w:val="00A91E5D"/>
  </w:style>
  <w:style w:type="character" w:customStyle="1" w:styleId="WW8Num10z2">
    <w:name w:val="WW8Num10z2"/>
    <w:rsid w:val="00A91E5D"/>
  </w:style>
  <w:style w:type="character" w:customStyle="1" w:styleId="WW8Num10z3">
    <w:name w:val="WW8Num10z3"/>
    <w:rsid w:val="00A91E5D"/>
  </w:style>
  <w:style w:type="character" w:customStyle="1" w:styleId="WW8Num10z4">
    <w:name w:val="WW8Num10z4"/>
    <w:rsid w:val="00A91E5D"/>
  </w:style>
  <w:style w:type="character" w:customStyle="1" w:styleId="WW8Num10z5">
    <w:name w:val="WW8Num10z5"/>
    <w:rsid w:val="00A91E5D"/>
  </w:style>
  <w:style w:type="character" w:customStyle="1" w:styleId="WW8Num10z6">
    <w:name w:val="WW8Num10z6"/>
    <w:rsid w:val="00A91E5D"/>
  </w:style>
  <w:style w:type="character" w:customStyle="1" w:styleId="WW8Num10z7">
    <w:name w:val="WW8Num10z7"/>
    <w:rsid w:val="00A91E5D"/>
  </w:style>
  <w:style w:type="character" w:customStyle="1" w:styleId="WW8Num10z8">
    <w:name w:val="WW8Num10z8"/>
    <w:rsid w:val="00A91E5D"/>
  </w:style>
  <w:style w:type="character" w:customStyle="1" w:styleId="WW8Num11z1">
    <w:name w:val="WW8Num11z1"/>
    <w:rsid w:val="00A91E5D"/>
    <w:rPr>
      <w:rFonts w:ascii="Courier New" w:hAnsi="Courier New" w:cs="Courier New" w:hint="default"/>
    </w:rPr>
  </w:style>
  <w:style w:type="character" w:customStyle="1" w:styleId="WW8Num11z2">
    <w:name w:val="WW8Num11z2"/>
    <w:rsid w:val="00A91E5D"/>
    <w:rPr>
      <w:rFonts w:ascii="Wingdings" w:hAnsi="Wingdings" w:cs="Wingdings" w:hint="default"/>
    </w:rPr>
  </w:style>
  <w:style w:type="character" w:customStyle="1" w:styleId="WW8Num12z1">
    <w:name w:val="WW8Num12z1"/>
    <w:rsid w:val="00A91E5D"/>
  </w:style>
  <w:style w:type="character" w:customStyle="1" w:styleId="WW8Num12z2">
    <w:name w:val="WW8Num12z2"/>
    <w:rsid w:val="00A91E5D"/>
  </w:style>
  <w:style w:type="character" w:customStyle="1" w:styleId="WW8Num12z3">
    <w:name w:val="WW8Num12z3"/>
    <w:rsid w:val="00A91E5D"/>
  </w:style>
  <w:style w:type="character" w:customStyle="1" w:styleId="WW8Num12z4">
    <w:name w:val="WW8Num12z4"/>
    <w:rsid w:val="00A91E5D"/>
  </w:style>
  <w:style w:type="character" w:customStyle="1" w:styleId="WW8Num12z5">
    <w:name w:val="WW8Num12z5"/>
    <w:rsid w:val="00A91E5D"/>
  </w:style>
  <w:style w:type="character" w:customStyle="1" w:styleId="WW8Num12z6">
    <w:name w:val="WW8Num12z6"/>
    <w:rsid w:val="00A91E5D"/>
  </w:style>
  <w:style w:type="character" w:customStyle="1" w:styleId="WW8Num12z7">
    <w:name w:val="WW8Num12z7"/>
    <w:rsid w:val="00A91E5D"/>
  </w:style>
  <w:style w:type="character" w:customStyle="1" w:styleId="WW8Num12z8">
    <w:name w:val="WW8Num12z8"/>
    <w:rsid w:val="00A91E5D"/>
  </w:style>
  <w:style w:type="character" w:customStyle="1" w:styleId="WW8Num13z1">
    <w:name w:val="WW8Num13z1"/>
    <w:rsid w:val="00A91E5D"/>
  </w:style>
  <w:style w:type="character" w:customStyle="1" w:styleId="WW8Num13z2">
    <w:name w:val="WW8Num13z2"/>
    <w:rsid w:val="00A91E5D"/>
  </w:style>
  <w:style w:type="character" w:customStyle="1" w:styleId="WW8Num13z3">
    <w:name w:val="WW8Num13z3"/>
    <w:rsid w:val="00A91E5D"/>
  </w:style>
  <w:style w:type="character" w:customStyle="1" w:styleId="WW8Num13z4">
    <w:name w:val="WW8Num13z4"/>
    <w:rsid w:val="00A91E5D"/>
  </w:style>
  <w:style w:type="character" w:customStyle="1" w:styleId="WW8Num13z5">
    <w:name w:val="WW8Num13z5"/>
    <w:rsid w:val="00A91E5D"/>
  </w:style>
  <w:style w:type="character" w:customStyle="1" w:styleId="WW8Num13z6">
    <w:name w:val="WW8Num13z6"/>
    <w:rsid w:val="00A91E5D"/>
  </w:style>
  <w:style w:type="character" w:customStyle="1" w:styleId="WW8Num13z7">
    <w:name w:val="WW8Num13z7"/>
    <w:rsid w:val="00A91E5D"/>
  </w:style>
  <w:style w:type="character" w:customStyle="1" w:styleId="WW8Num13z8">
    <w:name w:val="WW8Num13z8"/>
    <w:rsid w:val="00A91E5D"/>
  </w:style>
  <w:style w:type="character" w:customStyle="1" w:styleId="WW8Num14z1">
    <w:name w:val="WW8Num14z1"/>
    <w:rsid w:val="00A91E5D"/>
  </w:style>
  <w:style w:type="character" w:customStyle="1" w:styleId="WW8Num14z2">
    <w:name w:val="WW8Num14z2"/>
    <w:rsid w:val="00A91E5D"/>
  </w:style>
  <w:style w:type="character" w:customStyle="1" w:styleId="WW8Num14z3">
    <w:name w:val="WW8Num14z3"/>
    <w:rsid w:val="00A91E5D"/>
  </w:style>
  <w:style w:type="character" w:customStyle="1" w:styleId="WW8Num14z4">
    <w:name w:val="WW8Num14z4"/>
    <w:rsid w:val="00A91E5D"/>
  </w:style>
  <w:style w:type="character" w:customStyle="1" w:styleId="WW8Num14z5">
    <w:name w:val="WW8Num14z5"/>
    <w:rsid w:val="00A91E5D"/>
  </w:style>
  <w:style w:type="character" w:customStyle="1" w:styleId="WW8Num14z6">
    <w:name w:val="WW8Num14z6"/>
    <w:rsid w:val="00A91E5D"/>
  </w:style>
  <w:style w:type="character" w:customStyle="1" w:styleId="WW8Num14z7">
    <w:name w:val="WW8Num14z7"/>
    <w:rsid w:val="00A91E5D"/>
  </w:style>
  <w:style w:type="character" w:customStyle="1" w:styleId="WW8Num14z8">
    <w:name w:val="WW8Num14z8"/>
    <w:rsid w:val="00A91E5D"/>
  </w:style>
  <w:style w:type="character" w:customStyle="1" w:styleId="WW8Num15z1">
    <w:name w:val="WW8Num15z1"/>
    <w:rsid w:val="00A91E5D"/>
  </w:style>
  <w:style w:type="character" w:customStyle="1" w:styleId="WW8Num15z2">
    <w:name w:val="WW8Num15z2"/>
    <w:rsid w:val="00A91E5D"/>
  </w:style>
  <w:style w:type="character" w:customStyle="1" w:styleId="WW8Num15z3">
    <w:name w:val="WW8Num15z3"/>
    <w:rsid w:val="00A91E5D"/>
  </w:style>
  <w:style w:type="character" w:customStyle="1" w:styleId="WW8Num15z4">
    <w:name w:val="WW8Num15z4"/>
    <w:rsid w:val="00A91E5D"/>
  </w:style>
  <w:style w:type="character" w:customStyle="1" w:styleId="WW8Num15z5">
    <w:name w:val="WW8Num15z5"/>
    <w:rsid w:val="00A91E5D"/>
  </w:style>
  <w:style w:type="character" w:customStyle="1" w:styleId="WW8Num15z6">
    <w:name w:val="WW8Num15z6"/>
    <w:rsid w:val="00A91E5D"/>
  </w:style>
  <w:style w:type="character" w:customStyle="1" w:styleId="WW8Num15z7">
    <w:name w:val="WW8Num15z7"/>
    <w:rsid w:val="00A91E5D"/>
  </w:style>
  <w:style w:type="character" w:customStyle="1" w:styleId="WW8Num15z8">
    <w:name w:val="WW8Num15z8"/>
    <w:rsid w:val="00A91E5D"/>
  </w:style>
  <w:style w:type="character" w:customStyle="1" w:styleId="WW8Num16z1">
    <w:name w:val="WW8Num16z1"/>
    <w:rsid w:val="00A91E5D"/>
  </w:style>
  <w:style w:type="character" w:customStyle="1" w:styleId="WW8Num16z2">
    <w:name w:val="WW8Num16z2"/>
    <w:rsid w:val="00A91E5D"/>
  </w:style>
  <w:style w:type="character" w:customStyle="1" w:styleId="WW8Num16z3">
    <w:name w:val="WW8Num16z3"/>
    <w:rsid w:val="00A91E5D"/>
  </w:style>
  <w:style w:type="character" w:customStyle="1" w:styleId="WW8Num16z4">
    <w:name w:val="WW8Num16z4"/>
    <w:rsid w:val="00A91E5D"/>
  </w:style>
  <w:style w:type="character" w:customStyle="1" w:styleId="WW8Num16z5">
    <w:name w:val="WW8Num16z5"/>
    <w:rsid w:val="00A91E5D"/>
  </w:style>
  <w:style w:type="character" w:customStyle="1" w:styleId="WW8Num16z6">
    <w:name w:val="WW8Num16z6"/>
    <w:rsid w:val="00A91E5D"/>
  </w:style>
  <w:style w:type="character" w:customStyle="1" w:styleId="WW8Num16z7">
    <w:name w:val="WW8Num16z7"/>
    <w:rsid w:val="00A91E5D"/>
  </w:style>
  <w:style w:type="character" w:customStyle="1" w:styleId="WW8Num16z8">
    <w:name w:val="WW8Num16z8"/>
    <w:rsid w:val="00A91E5D"/>
  </w:style>
  <w:style w:type="character" w:customStyle="1" w:styleId="WW8Num17z1">
    <w:name w:val="WW8Num17z1"/>
    <w:rsid w:val="00A91E5D"/>
  </w:style>
  <w:style w:type="character" w:customStyle="1" w:styleId="WW8Num17z2">
    <w:name w:val="WW8Num17z2"/>
    <w:rsid w:val="00A91E5D"/>
  </w:style>
  <w:style w:type="character" w:customStyle="1" w:styleId="WW8Num17z3">
    <w:name w:val="WW8Num17z3"/>
    <w:rsid w:val="00A91E5D"/>
  </w:style>
  <w:style w:type="character" w:customStyle="1" w:styleId="WW8Num17z4">
    <w:name w:val="WW8Num17z4"/>
    <w:rsid w:val="00A91E5D"/>
  </w:style>
  <w:style w:type="character" w:customStyle="1" w:styleId="WW8Num17z5">
    <w:name w:val="WW8Num17z5"/>
    <w:rsid w:val="00A91E5D"/>
  </w:style>
  <w:style w:type="character" w:customStyle="1" w:styleId="WW8Num17z6">
    <w:name w:val="WW8Num17z6"/>
    <w:rsid w:val="00A91E5D"/>
  </w:style>
  <w:style w:type="character" w:customStyle="1" w:styleId="WW8Num17z7">
    <w:name w:val="WW8Num17z7"/>
    <w:rsid w:val="00A91E5D"/>
  </w:style>
  <w:style w:type="character" w:customStyle="1" w:styleId="WW8Num17z8">
    <w:name w:val="WW8Num17z8"/>
    <w:rsid w:val="00A91E5D"/>
  </w:style>
  <w:style w:type="character" w:customStyle="1" w:styleId="WW8Num18z1">
    <w:name w:val="WW8Num18z1"/>
    <w:rsid w:val="00A91E5D"/>
  </w:style>
  <w:style w:type="character" w:customStyle="1" w:styleId="WW8Num18z2">
    <w:name w:val="WW8Num18z2"/>
    <w:rsid w:val="00A91E5D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A91E5D"/>
  </w:style>
  <w:style w:type="character" w:customStyle="1" w:styleId="WW8Num18z4">
    <w:name w:val="WW8Num18z4"/>
    <w:rsid w:val="00A91E5D"/>
  </w:style>
  <w:style w:type="character" w:customStyle="1" w:styleId="WW8Num18z5">
    <w:name w:val="WW8Num18z5"/>
    <w:rsid w:val="00A91E5D"/>
  </w:style>
  <w:style w:type="character" w:customStyle="1" w:styleId="WW8Num18z6">
    <w:name w:val="WW8Num18z6"/>
    <w:rsid w:val="00A91E5D"/>
  </w:style>
  <w:style w:type="character" w:customStyle="1" w:styleId="WW8Num18z7">
    <w:name w:val="WW8Num18z7"/>
    <w:rsid w:val="00A91E5D"/>
  </w:style>
  <w:style w:type="character" w:customStyle="1" w:styleId="WW8Num18z8">
    <w:name w:val="WW8Num18z8"/>
    <w:rsid w:val="00A91E5D"/>
  </w:style>
  <w:style w:type="character" w:customStyle="1" w:styleId="WW8Num19z1">
    <w:name w:val="WW8Num19z1"/>
    <w:rsid w:val="00A91E5D"/>
    <w:rPr>
      <w:rFonts w:ascii="Courier New" w:hAnsi="Courier New" w:cs="Courier New" w:hint="default"/>
    </w:rPr>
  </w:style>
  <w:style w:type="character" w:customStyle="1" w:styleId="WW8Num19z2">
    <w:name w:val="WW8Num19z2"/>
    <w:rsid w:val="00A91E5D"/>
    <w:rPr>
      <w:rFonts w:ascii="Wingdings" w:hAnsi="Wingdings" w:cs="Wingdings" w:hint="default"/>
    </w:rPr>
  </w:style>
  <w:style w:type="character" w:customStyle="1" w:styleId="WW8Num20z1">
    <w:name w:val="WW8Num20z1"/>
    <w:rsid w:val="00A91E5D"/>
  </w:style>
  <w:style w:type="character" w:customStyle="1" w:styleId="WW8Num20z2">
    <w:name w:val="WW8Num20z2"/>
    <w:rsid w:val="00A91E5D"/>
  </w:style>
  <w:style w:type="character" w:customStyle="1" w:styleId="WW8Num20z3">
    <w:name w:val="WW8Num20z3"/>
    <w:rsid w:val="00A91E5D"/>
  </w:style>
  <w:style w:type="character" w:customStyle="1" w:styleId="WW8Num20z4">
    <w:name w:val="WW8Num20z4"/>
    <w:rsid w:val="00A91E5D"/>
  </w:style>
  <w:style w:type="character" w:customStyle="1" w:styleId="WW8Num20z5">
    <w:name w:val="WW8Num20z5"/>
    <w:rsid w:val="00A91E5D"/>
  </w:style>
  <w:style w:type="character" w:customStyle="1" w:styleId="WW8Num20z6">
    <w:name w:val="WW8Num20z6"/>
    <w:rsid w:val="00A91E5D"/>
  </w:style>
  <w:style w:type="character" w:customStyle="1" w:styleId="WW8Num20z7">
    <w:name w:val="WW8Num20z7"/>
    <w:rsid w:val="00A91E5D"/>
  </w:style>
  <w:style w:type="character" w:customStyle="1" w:styleId="WW8Num20z8">
    <w:name w:val="WW8Num20z8"/>
    <w:rsid w:val="00A91E5D"/>
  </w:style>
  <w:style w:type="character" w:customStyle="1" w:styleId="WW8Num21z1">
    <w:name w:val="WW8Num21z1"/>
    <w:rsid w:val="00A91E5D"/>
  </w:style>
  <w:style w:type="character" w:customStyle="1" w:styleId="WW8Num21z2">
    <w:name w:val="WW8Num21z2"/>
    <w:rsid w:val="00A91E5D"/>
  </w:style>
  <w:style w:type="character" w:customStyle="1" w:styleId="WW8Num21z3">
    <w:name w:val="WW8Num21z3"/>
    <w:rsid w:val="00A91E5D"/>
  </w:style>
  <w:style w:type="character" w:customStyle="1" w:styleId="WW8Num21z4">
    <w:name w:val="WW8Num21z4"/>
    <w:rsid w:val="00A91E5D"/>
  </w:style>
  <w:style w:type="character" w:customStyle="1" w:styleId="WW8Num21z5">
    <w:name w:val="WW8Num21z5"/>
    <w:rsid w:val="00A91E5D"/>
  </w:style>
  <w:style w:type="character" w:customStyle="1" w:styleId="WW8Num21z6">
    <w:name w:val="WW8Num21z6"/>
    <w:rsid w:val="00A91E5D"/>
  </w:style>
  <w:style w:type="character" w:customStyle="1" w:styleId="WW8Num21z7">
    <w:name w:val="WW8Num21z7"/>
    <w:rsid w:val="00A91E5D"/>
  </w:style>
  <w:style w:type="character" w:customStyle="1" w:styleId="WW8Num21z8">
    <w:name w:val="WW8Num21z8"/>
    <w:rsid w:val="00A91E5D"/>
  </w:style>
  <w:style w:type="character" w:customStyle="1" w:styleId="WW8Num22z1">
    <w:name w:val="WW8Num22z1"/>
    <w:rsid w:val="00A91E5D"/>
  </w:style>
  <w:style w:type="character" w:customStyle="1" w:styleId="WW8Num22z2">
    <w:name w:val="WW8Num22z2"/>
    <w:rsid w:val="00A91E5D"/>
  </w:style>
  <w:style w:type="character" w:customStyle="1" w:styleId="WW8Num22z3">
    <w:name w:val="WW8Num22z3"/>
    <w:rsid w:val="00A91E5D"/>
  </w:style>
  <w:style w:type="character" w:customStyle="1" w:styleId="WW8Num22z4">
    <w:name w:val="WW8Num22z4"/>
    <w:rsid w:val="00A91E5D"/>
  </w:style>
  <w:style w:type="character" w:customStyle="1" w:styleId="WW8Num22z5">
    <w:name w:val="WW8Num22z5"/>
    <w:rsid w:val="00A91E5D"/>
  </w:style>
  <w:style w:type="character" w:customStyle="1" w:styleId="WW8Num22z6">
    <w:name w:val="WW8Num22z6"/>
    <w:rsid w:val="00A91E5D"/>
  </w:style>
  <w:style w:type="character" w:customStyle="1" w:styleId="WW8Num22z7">
    <w:name w:val="WW8Num22z7"/>
    <w:rsid w:val="00A91E5D"/>
  </w:style>
  <w:style w:type="character" w:customStyle="1" w:styleId="WW8Num22z8">
    <w:name w:val="WW8Num22z8"/>
    <w:rsid w:val="00A91E5D"/>
  </w:style>
  <w:style w:type="character" w:customStyle="1" w:styleId="WW8Num23z1">
    <w:name w:val="WW8Num23z1"/>
    <w:rsid w:val="00A91E5D"/>
  </w:style>
  <w:style w:type="character" w:customStyle="1" w:styleId="WW8Num23z2">
    <w:name w:val="WW8Num23z2"/>
    <w:rsid w:val="00A91E5D"/>
  </w:style>
  <w:style w:type="character" w:customStyle="1" w:styleId="WW8Num23z3">
    <w:name w:val="WW8Num23z3"/>
    <w:rsid w:val="00A91E5D"/>
  </w:style>
  <w:style w:type="character" w:customStyle="1" w:styleId="WW8Num23z4">
    <w:name w:val="WW8Num23z4"/>
    <w:rsid w:val="00A91E5D"/>
  </w:style>
  <w:style w:type="character" w:customStyle="1" w:styleId="WW8Num23z5">
    <w:name w:val="WW8Num23z5"/>
    <w:rsid w:val="00A91E5D"/>
  </w:style>
  <w:style w:type="character" w:customStyle="1" w:styleId="WW8Num23z6">
    <w:name w:val="WW8Num23z6"/>
    <w:rsid w:val="00A91E5D"/>
  </w:style>
  <w:style w:type="character" w:customStyle="1" w:styleId="WW8Num23z7">
    <w:name w:val="WW8Num23z7"/>
    <w:rsid w:val="00A91E5D"/>
  </w:style>
  <w:style w:type="character" w:customStyle="1" w:styleId="WW8Num23z8">
    <w:name w:val="WW8Num23z8"/>
    <w:rsid w:val="00A91E5D"/>
  </w:style>
  <w:style w:type="character" w:customStyle="1" w:styleId="WW8Num24z1">
    <w:name w:val="WW8Num24z1"/>
    <w:rsid w:val="00A91E5D"/>
  </w:style>
  <w:style w:type="character" w:customStyle="1" w:styleId="WW8Num24z2">
    <w:name w:val="WW8Num24z2"/>
    <w:rsid w:val="00A91E5D"/>
  </w:style>
  <w:style w:type="character" w:customStyle="1" w:styleId="WW8Num24z3">
    <w:name w:val="WW8Num24z3"/>
    <w:rsid w:val="00A91E5D"/>
  </w:style>
  <w:style w:type="character" w:customStyle="1" w:styleId="WW8Num24z4">
    <w:name w:val="WW8Num24z4"/>
    <w:rsid w:val="00A91E5D"/>
  </w:style>
  <w:style w:type="character" w:customStyle="1" w:styleId="WW8Num24z5">
    <w:name w:val="WW8Num24z5"/>
    <w:rsid w:val="00A91E5D"/>
  </w:style>
  <w:style w:type="character" w:customStyle="1" w:styleId="WW8Num24z6">
    <w:name w:val="WW8Num24z6"/>
    <w:rsid w:val="00A91E5D"/>
  </w:style>
  <w:style w:type="character" w:customStyle="1" w:styleId="WW8Num24z7">
    <w:name w:val="WW8Num24z7"/>
    <w:rsid w:val="00A91E5D"/>
  </w:style>
  <w:style w:type="character" w:customStyle="1" w:styleId="WW8Num24z8">
    <w:name w:val="WW8Num24z8"/>
    <w:rsid w:val="00A91E5D"/>
  </w:style>
  <w:style w:type="character" w:customStyle="1" w:styleId="WW8Num25z1">
    <w:name w:val="WW8Num25z1"/>
    <w:rsid w:val="00A91E5D"/>
  </w:style>
  <w:style w:type="character" w:customStyle="1" w:styleId="WW8Num25z2">
    <w:name w:val="WW8Num25z2"/>
    <w:rsid w:val="00A91E5D"/>
  </w:style>
  <w:style w:type="character" w:customStyle="1" w:styleId="WW8Num25z3">
    <w:name w:val="WW8Num25z3"/>
    <w:rsid w:val="00A91E5D"/>
  </w:style>
  <w:style w:type="character" w:customStyle="1" w:styleId="WW8Num25z4">
    <w:name w:val="WW8Num25z4"/>
    <w:rsid w:val="00A91E5D"/>
  </w:style>
  <w:style w:type="character" w:customStyle="1" w:styleId="WW8Num25z5">
    <w:name w:val="WW8Num25z5"/>
    <w:rsid w:val="00A91E5D"/>
  </w:style>
  <w:style w:type="character" w:customStyle="1" w:styleId="WW8Num25z6">
    <w:name w:val="WW8Num25z6"/>
    <w:rsid w:val="00A91E5D"/>
  </w:style>
  <w:style w:type="character" w:customStyle="1" w:styleId="WW8Num25z7">
    <w:name w:val="WW8Num25z7"/>
    <w:rsid w:val="00A91E5D"/>
  </w:style>
  <w:style w:type="character" w:customStyle="1" w:styleId="WW8Num25z8">
    <w:name w:val="WW8Num25z8"/>
    <w:rsid w:val="00A91E5D"/>
  </w:style>
  <w:style w:type="character" w:customStyle="1" w:styleId="WW8Num26z1">
    <w:name w:val="WW8Num26z1"/>
    <w:rsid w:val="00A91E5D"/>
  </w:style>
  <w:style w:type="character" w:customStyle="1" w:styleId="WW8Num26z2">
    <w:name w:val="WW8Num26z2"/>
    <w:rsid w:val="00A91E5D"/>
  </w:style>
  <w:style w:type="character" w:customStyle="1" w:styleId="WW8Num26z3">
    <w:name w:val="WW8Num26z3"/>
    <w:rsid w:val="00A91E5D"/>
  </w:style>
  <w:style w:type="character" w:customStyle="1" w:styleId="WW8Num26z4">
    <w:name w:val="WW8Num26z4"/>
    <w:rsid w:val="00A91E5D"/>
  </w:style>
  <w:style w:type="character" w:customStyle="1" w:styleId="WW8Num26z5">
    <w:name w:val="WW8Num26z5"/>
    <w:rsid w:val="00A91E5D"/>
  </w:style>
  <w:style w:type="character" w:customStyle="1" w:styleId="WW8Num26z6">
    <w:name w:val="WW8Num26z6"/>
    <w:rsid w:val="00A91E5D"/>
  </w:style>
  <w:style w:type="character" w:customStyle="1" w:styleId="WW8Num26z7">
    <w:name w:val="WW8Num26z7"/>
    <w:rsid w:val="00A91E5D"/>
  </w:style>
  <w:style w:type="character" w:customStyle="1" w:styleId="WW8Num26z8">
    <w:name w:val="WW8Num26z8"/>
    <w:rsid w:val="00A91E5D"/>
  </w:style>
  <w:style w:type="character" w:customStyle="1" w:styleId="WW8Num27z1">
    <w:name w:val="WW8Num27z1"/>
    <w:rsid w:val="00A91E5D"/>
  </w:style>
  <w:style w:type="character" w:customStyle="1" w:styleId="WW8Num27z2">
    <w:name w:val="WW8Num27z2"/>
    <w:rsid w:val="00A91E5D"/>
  </w:style>
  <w:style w:type="character" w:customStyle="1" w:styleId="WW8Num27z3">
    <w:name w:val="WW8Num27z3"/>
    <w:rsid w:val="00A91E5D"/>
  </w:style>
  <w:style w:type="character" w:customStyle="1" w:styleId="WW8Num27z4">
    <w:name w:val="WW8Num27z4"/>
    <w:rsid w:val="00A91E5D"/>
  </w:style>
  <w:style w:type="character" w:customStyle="1" w:styleId="WW8Num27z5">
    <w:name w:val="WW8Num27z5"/>
    <w:rsid w:val="00A91E5D"/>
  </w:style>
  <w:style w:type="character" w:customStyle="1" w:styleId="WW8Num27z6">
    <w:name w:val="WW8Num27z6"/>
    <w:rsid w:val="00A91E5D"/>
  </w:style>
  <w:style w:type="character" w:customStyle="1" w:styleId="WW8Num27z7">
    <w:name w:val="WW8Num27z7"/>
    <w:rsid w:val="00A91E5D"/>
  </w:style>
  <w:style w:type="character" w:customStyle="1" w:styleId="WW8Num27z8">
    <w:name w:val="WW8Num27z8"/>
    <w:rsid w:val="00A91E5D"/>
  </w:style>
  <w:style w:type="character" w:customStyle="1" w:styleId="WW8Num28z1">
    <w:name w:val="WW8Num28z1"/>
    <w:rsid w:val="00A91E5D"/>
  </w:style>
  <w:style w:type="character" w:customStyle="1" w:styleId="WW8Num28z2">
    <w:name w:val="WW8Num28z2"/>
    <w:rsid w:val="00A91E5D"/>
  </w:style>
  <w:style w:type="character" w:customStyle="1" w:styleId="WW8Num28z3">
    <w:name w:val="WW8Num28z3"/>
    <w:rsid w:val="00A91E5D"/>
  </w:style>
  <w:style w:type="character" w:customStyle="1" w:styleId="WW8Num28z4">
    <w:name w:val="WW8Num28z4"/>
    <w:rsid w:val="00A91E5D"/>
  </w:style>
  <w:style w:type="character" w:customStyle="1" w:styleId="WW8Num28z5">
    <w:name w:val="WW8Num28z5"/>
    <w:rsid w:val="00A91E5D"/>
  </w:style>
  <w:style w:type="character" w:customStyle="1" w:styleId="WW8Num28z6">
    <w:name w:val="WW8Num28z6"/>
    <w:rsid w:val="00A91E5D"/>
  </w:style>
  <w:style w:type="character" w:customStyle="1" w:styleId="WW8Num28z7">
    <w:name w:val="WW8Num28z7"/>
    <w:rsid w:val="00A91E5D"/>
  </w:style>
  <w:style w:type="character" w:customStyle="1" w:styleId="WW8Num28z8">
    <w:name w:val="WW8Num28z8"/>
    <w:rsid w:val="00A91E5D"/>
  </w:style>
  <w:style w:type="character" w:customStyle="1" w:styleId="WW8Num29z1">
    <w:name w:val="WW8Num29z1"/>
    <w:rsid w:val="00A91E5D"/>
  </w:style>
  <w:style w:type="character" w:customStyle="1" w:styleId="WW8Num29z2">
    <w:name w:val="WW8Num29z2"/>
    <w:rsid w:val="00A91E5D"/>
  </w:style>
  <w:style w:type="character" w:customStyle="1" w:styleId="WW8Num29z3">
    <w:name w:val="WW8Num29z3"/>
    <w:rsid w:val="00A91E5D"/>
  </w:style>
  <w:style w:type="character" w:customStyle="1" w:styleId="WW8Num29z4">
    <w:name w:val="WW8Num29z4"/>
    <w:rsid w:val="00A91E5D"/>
  </w:style>
  <w:style w:type="character" w:customStyle="1" w:styleId="WW8Num29z5">
    <w:name w:val="WW8Num29z5"/>
    <w:rsid w:val="00A91E5D"/>
  </w:style>
  <w:style w:type="character" w:customStyle="1" w:styleId="WW8Num29z6">
    <w:name w:val="WW8Num29z6"/>
    <w:rsid w:val="00A91E5D"/>
  </w:style>
  <w:style w:type="character" w:customStyle="1" w:styleId="WW8Num29z7">
    <w:name w:val="WW8Num29z7"/>
    <w:rsid w:val="00A91E5D"/>
  </w:style>
  <w:style w:type="character" w:customStyle="1" w:styleId="WW8Num29z8">
    <w:name w:val="WW8Num29z8"/>
    <w:rsid w:val="00A91E5D"/>
  </w:style>
  <w:style w:type="character" w:customStyle="1" w:styleId="WW8Num30z1">
    <w:name w:val="WW8Num30z1"/>
    <w:rsid w:val="00A91E5D"/>
  </w:style>
  <w:style w:type="character" w:customStyle="1" w:styleId="WW8Num30z2">
    <w:name w:val="WW8Num30z2"/>
    <w:rsid w:val="00A91E5D"/>
  </w:style>
  <w:style w:type="character" w:customStyle="1" w:styleId="WW8Num30z3">
    <w:name w:val="WW8Num30z3"/>
    <w:rsid w:val="00A91E5D"/>
  </w:style>
  <w:style w:type="character" w:customStyle="1" w:styleId="WW8Num30z4">
    <w:name w:val="WW8Num30z4"/>
    <w:rsid w:val="00A91E5D"/>
  </w:style>
  <w:style w:type="character" w:customStyle="1" w:styleId="WW8Num30z5">
    <w:name w:val="WW8Num30z5"/>
    <w:rsid w:val="00A91E5D"/>
  </w:style>
  <w:style w:type="character" w:customStyle="1" w:styleId="WW8Num30z6">
    <w:name w:val="WW8Num30z6"/>
    <w:rsid w:val="00A91E5D"/>
  </w:style>
  <w:style w:type="character" w:customStyle="1" w:styleId="WW8Num30z7">
    <w:name w:val="WW8Num30z7"/>
    <w:rsid w:val="00A91E5D"/>
  </w:style>
  <w:style w:type="character" w:customStyle="1" w:styleId="WW8Num30z8">
    <w:name w:val="WW8Num30z8"/>
    <w:rsid w:val="00A91E5D"/>
  </w:style>
  <w:style w:type="character" w:customStyle="1" w:styleId="WW8Num31z1">
    <w:name w:val="WW8Num31z1"/>
    <w:rsid w:val="00A91E5D"/>
    <w:rPr>
      <w:rFonts w:ascii="Courier New" w:hAnsi="Courier New" w:cs="Courier New" w:hint="default"/>
    </w:rPr>
  </w:style>
  <w:style w:type="character" w:customStyle="1" w:styleId="WW8Num31z2">
    <w:name w:val="WW8Num31z2"/>
    <w:rsid w:val="00A91E5D"/>
    <w:rPr>
      <w:rFonts w:ascii="Wingdings" w:hAnsi="Wingdings" w:cs="Wingdings" w:hint="default"/>
    </w:rPr>
  </w:style>
  <w:style w:type="character" w:customStyle="1" w:styleId="WW8Num32z1">
    <w:name w:val="WW8Num32z1"/>
    <w:rsid w:val="00A91E5D"/>
  </w:style>
  <w:style w:type="character" w:customStyle="1" w:styleId="WW8Num32z2">
    <w:name w:val="WW8Num32z2"/>
    <w:rsid w:val="00A91E5D"/>
  </w:style>
  <w:style w:type="character" w:customStyle="1" w:styleId="WW8Num32z3">
    <w:name w:val="WW8Num32z3"/>
    <w:rsid w:val="00A91E5D"/>
  </w:style>
  <w:style w:type="character" w:customStyle="1" w:styleId="WW8Num32z4">
    <w:name w:val="WW8Num32z4"/>
    <w:rsid w:val="00A91E5D"/>
  </w:style>
  <w:style w:type="character" w:customStyle="1" w:styleId="WW8Num32z5">
    <w:name w:val="WW8Num32z5"/>
    <w:rsid w:val="00A91E5D"/>
  </w:style>
  <w:style w:type="character" w:customStyle="1" w:styleId="WW8Num32z6">
    <w:name w:val="WW8Num32z6"/>
    <w:rsid w:val="00A91E5D"/>
  </w:style>
  <w:style w:type="character" w:customStyle="1" w:styleId="WW8Num32z7">
    <w:name w:val="WW8Num32z7"/>
    <w:rsid w:val="00A91E5D"/>
  </w:style>
  <w:style w:type="character" w:customStyle="1" w:styleId="WW8Num32z8">
    <w:name w:val="WW8Num32z8"/>
    <w:rsid w:val="00A91E5D"/>
  </w:style>
  <w:style w:type="character" w:customStyle="1" w:styleId="WW8Num33z1">
    <w:name w:val="WW8Num33z1"/>
    <w:rsid w:val="00A91E5D"/>
  </w:style>
  <w:style w:type="character" w:customStyle="1" w:styleId="WW8Num33z2">
    <w:name w:val="WW8Num33z2"/>
    <w:rsid w:val="00A91E5D"/>
  </w:style>
  <w:style w:type="character" w:customStyle="1" w:styleId="WW8Num33z3">
    <w:name w:val="WW8Num33z3"/>
    <w:rsid w:val="00A91E5D"/>
  </w:style>
  <w:style w:type="character" w:customStyle="1" w:styleId="WW8Num33z4">
    <w:name w:val="WW8Num33z4"/>
    <w:rsid w:val="00A91E5D"/>
  </w:style>
  <w:style w:type="character" w:customStyle="1" w:styleId="WW8Num33z5">
    <w:name w:val="WW8Num33z5"/>
    <w:rsid w:val="00A91E5D"/>
  </w:style>
  <w:style w:type="character" w:customStyle="1" w:styleId="WW8Num33z6">
    <w:name w:val="WW8Num33z6"/>
    <w:rsid w:val="00A91E5D"/>
  </w:style>
  <w:style w:type="character" w:customStyle="1" w:styleId="WW8Num33z7">
    <w:name w:val="WW8Num33z7"/>
    <w:rsid w:val="00A91E5D"/>
  </w:style>
  <w:style w:type="character" w:customStyle="1" w:styleId="WW8Num33z8">
    <w:name w:val="WW8Num33z8"/>
    <w:rsid w:val="00A91E5D"/>
  </w:style>
  <w:style w:type="character" w:customStyle="1" w:styleId="WW8Num34z1">
    <w:name w:val="WW8Num34z1"/>
    <w:rsid w:val="00A91E5D"/>
  </w:style>
  <w:style w:type="character" w:customStyle="1" w:styleId="WW8Num34z2">
    <w:name w:val="WW8Num34z2"/>
    <w:rsid w:val="00A91E5D"/>
  </w:style>
  <w:style w:type="character" w:customStyle="1" w:styleId="WW8Num34z3">
    <w:name w:val="WW8Num34z3"/>
    <w:rsid w:val="00A91E5D"/>
  </w:style>
  <w:style w:type="character" w:customStyle="1" w:styleId="WW8Num34z4">
    <w:name w:val="WW8Num34z4"/>
    <w:rsid w:val="00A91E5D"/>
  </w:style>
  <w:style w:type="character" w:customStyle="1" w:styleId="WW8Num34z5">
    <w:name w:val="WW8Num34z5"/>
    <w:rsid w:val="00A91E5D"/>
  </w:style>
  <w:style w:type="character" w:customStyle="1" w:styleId="WW8Num34z6">
    <w:name w:val="WW8Num34z6"/>
    <w:rsid w:val="00A91E5D"/>
  </w:style>
  <w:style w:type="character" w:customStyle="1" w:styleId="WW8Num34z7">
    <w:name w:val="WW8Num34z7"/>
    <w:rsid w:val="00A91E5D"/>
  </w:style>
  <w:style w:type="character" w:customStyle="1" w:styleId="WW8Num34z8">
    <w:name w:val="WW8Num34z8"/>
    <w:rsid w:val="00A91E5D"/>
  </w:style>
  <w:style w:type="character" w:customStyle="1" w:styleId="WW8Num35z1">
    <w:name w:val="WW8Num35z1"/>
    <w:rsid w:val="00A91E5D"/>
  </w:style>
  <w:style w:type="character" w:customStyle="1" w:styleId="WW8Num35z2">
    <w:name w:val="WW8Num35z2"/>
    <w:rsid w:val="00A91E5D"/>
  </w:style>
  <w:style w:type="character" w:customStyle="1" w:styleId="WW8Num35z3">
    <w:name w:val="WW8Num35z3"/>
    <w:rsid w:val="00A91E5D"/>
  </w:style>
  <w:style w:type="character" w:customStyle="1" w:styleId="WW8Num35z4">
    <w:name w:val="WW8Num35z4"/>
    <w:rsid w:val="00A91E5D"/>
  </w:style>
  <w:style w:type="character" w:customStyle="1" w:styleId="WW8Num35z5">
    <w:name w:val="WW8Num35z5"/>
    <w:rsid w:val="00A91E5D"/>
  </w:style>
  <w:style w:type="character" w:customStyle="1" w:styleId="WW8Num35z6">
    <w:name w:val="WW8Num35z6"/>
    <w:rsid w:val="00A91E5D"/>
  </w:style>
  <w:style w:type="character" w:customStyle="1" w:styleId="WW8Num35z7">
    <w:name w:val="WW8Num35z7"/>
    <w:rsid w:val="00A91E5D"/>
  </w:style>
  <w:style w:type="character" w:customStyle="1" w:styleId="WW8Num35z8">
    <w:name w:val="WW8Num35z8"/>
    <w:rsid w:val="00A91E5D"/>
  </w:style>
  <w:style w:type="character" w:customStyle="1" w:styleId="WW8Num36z1">
    <w:name w:val="WW8Num36z1"/>
    <w:rsid w:val="00A91E5D"/>
  </w:style>
  <w:style w:type="character" w:customStyle="1" w:styleId="WW8Num36z2">
    <w:name w:val="WW8Num36z2"/>
    <w:rsid w:val="00A91E5D"/>
  </w:style>
  <w:style w:type="character" w:customStyle="1" w:styleId="WW8Num36z3">
    <w:name w:val="WW8Num36z3"/>
    <w:rsid w:val="00A91E5D"/>
  </w:style>
  <w:style w:type="character" w:customStyle="1" w:styleId="WW8Num36z4">
    <w:name w:val="WW8Num36z4"/>
    <w:rsid w:val="00A91E5D"/>
  </w:style>
  <w:style w:type="character" w:customStyle="1" w:styleId="WW8Num36z5">
    <w:name w:val="WW8Num36z5"/>
    <w:rsid w:val="00A91E5D"/>
  </w:style>
  <w:style w:type="character" w:customStyle="1" w:styleId="WW8Num36z6">
    <w:name w:val="WW8Num36z6"/>
    <w:rsid w:val="00A91E5D"/>
  </w:style>
  <w:style w:type="character" w:customStyle="1" w:styleId="WW8Num36z7">
    <w:name w:val="WW8Num36z7"/>
    <w:rsid w:val="00A91E5D"/>
  </w:style>
  <w:style w:type="character" w:customStyle="1" w:styleId="WW8Num36z8">
    <w:name w:val="WW8Num36z8"/>
    <w:rsid w:val="00A91E5D"/>
  </w:style>
  <w:style w:type="character" w:customStyle="1" w:styleId="WW8Num37z1">
    <w:name w:val="WW8Num37z1"/>
    <w:rsid w:val="00A91E5D"/>
  </w:style>
  <w:style w:type="character" w:customStyle="1" w:styleId="WW8Num37z2">
    <w:name w:val="WW8Num37z2"/>
    <w:rsid w:val="00A91E5D"/>
  </w:style>
  <w:style w:type="character" w:customStyle="1" w:styleId="WW8Num37z3">
    <w:name w:val="WW8Num37z3"/>
    <w:rsid w:val="00A91E5D"/>
  </w:style>
  <w:style w:type="character" w:customStyle="1" w:styleId="WW8Num37z4">
    <w:name w:val="WW8Num37z4"/>
    <w:rsid w:val="00A91E5D"/>
  </w:style>
  <w:style w:type="character" w:customStyle="1" w:styleId="WW8Num37z5">
    <w:name w:val="WW8Num37z5"/>
    <w:rsid w:val="00A91E5D"/>
  </w:style>
  <w:style w:type="character" w:customStyle="1" w:styleId="WW8Num37z6">
    <w:name w:val="WW8Num37z6"/>
    <w:rsid w:val="00A91E5D"/>
  </w:style>
  <w:style w:type="character" w:customStyle="1" w:styleId="WW8Num37z7">
    <w:name w:val="WW8Num37z7"/>
    <w:rsid w:val="00A91E5D"/>
  </w:style>
  <w:style w:type="character" w:customStyle="1" w:styleId="WW8Num37z8">
    <w:name w:val="WW8Num37z8"/>
    <w:rsid w:val="00A91E5D"/>
  </w:style>
  <w:style w:type="character" w:customStyle="1" w:styleId="WW8Num38z1">
    <w:name w:val="WW8Num38z1"/>
    <w:rsid w:val="00A91E5D"/>
  </w:style>
  <w:style w:type="character" w:customStyle="1" w:styleId="WW8Num38z2">
    <w:name w:val="WW8Num38z2"/>
    <w:rsid w:val="00A91E5D"/>
  </w:style>
  <w:style w:type="character" w:customStyle="1" w:styleId="WW8Num38z3">
    <w:name w:val="WW8Num38z3"/>
    <w:rsid w:val="00A91E5D"/>
  </w:style>
  <w:style w:type="character" w:customStyle="1" w:styleId="WW8Num38z4">
    <w:name w:val="WW8Num38z4"/>
    <w:rsid w:val="00A91E5D"/>
  </w:style>
  <w:style w:type="character" w:customStyle="1" w:styleId="WW8Num38z5">
    <w:name w:val="WW8Num38z5"/>
    <w:rsid w:val="00A91E5D"/>
  </w:style>
  <w:style w:type="character" w:customStyle="1" w:styleId="WW8Num38z6">
    <w:name w:val="WW8Num38z6"/>
    <w:rsid w:val="00A91E5D"/>
  </w:style>
  <w:style w:type="character" w:customStyle="1" w:styleId="WW8Num38z7">
    <w:name w:val="WW8Num38z7"/>
    <w:rsid w:val="00A91E5D"/>
  </w:style>
  <w:style w:type="character" w:customStyle="1" w:styleId="WW8Num38z8">
    <w:name w:val="WW8Num38z8"/>
    <w:rsid w:val="00A91E5D"/>
  </w:style>
  <w:style w:type="character" w:customStyle="1" w:styleId="WW8Num39z1">
    <w:name w:val="WW8Num39z1"/>
    <w:rsid w:val="00A91E5D"/>
  </w:style>
  <w:style w:type="character" w:customStyle="1" w:styleId="WW8Num39z2">
    <w:name w:val="WW8Num39z2"/>
    <w:rsid w:val="00A91E5D"/>
  </w:style>
  <w:style w:type="character" w:customStyle="1" w:styleId="WW8Num39z3">
    <w:name w:val="WW8Num39z3"/>
    <w:rsid w:val="00A91E5D"/>
  </w:style>
  <w:style w:type="character" w:customStyle="1" w:styleId="WW8Num39z4">
    <w:name w:val="WW8Num39z4"/>
    <w:rsid w:val="00A91E5D"/>
  </w:style>
  <w:style w:type="character" w:customStyle="1" w:styleId="WW8Num39z5">
    <w:name w:val="WW8Num39z5"/>
    <w:rsid w:val="00A91E5D"/>
  </w:style>
  <w:style w:type="character" w:customStyle="1" w:styleId="WW8Num39z6">
    <w:name w:val="WW8Num39z6"/>
    <w:rsid w:val="00A91E5D"/>
  </w:style>
  <w:style w:type="character" w:customStyle="1" w:styleId="WW8Num39z7">
    <w:name w:val="WW8Num39z7"/>
    <w:rsid w:val="00A91E5D"/>
  </w:style>
  <w:style w:type="character" w:customStyle="1" w:styleId="WW8Num39z8">
    <w:name w:val="WW8Num39z8"/>
    <w:rsid w:val="00A91E5D"/>
  </w:style>
  <w:style w:type="character" w:customStyle="1" w:styleId="WW8Num40z1">
    <w:name w:val="WW8Num40z1"/>
    <w:rsid w:val="00A91E5D"/>
    <w:rPr>
      <w:rFonts w:ascii="Courier New" w:hAnsi="Courier New" w:cs="Courier New" w:hint="default"/>
    </w:rPr>
  </w:style>
  <w:style w:type="character" w:customStyle="1" w:styleId="WW8Num40z2">
    <w:name w:val="WW8Num40z2"/>
    <w:rsid w:val="00A91E5D"/>
    <w:rPr>
      <w:rFonts w:ascii="Wingdings" w:hAnsi="Wingdings" w:cs="Wingdings" w:hint="default"/>
    </w:rPr>
  </w:style>
  <w:style w:type="character" w:customStyle="1" w:styleId="WW8Num41z1">
    <w:name w:val="WW8Num41z1"/>
    <w:rsid w:val="00A91E5D"/>
  </w:style>
  <w:style w:type="character" w:customStyle="1" w:styleId="WW8Num41z2">
    <w:name w:val="WW8Num41z2"/>
    <w:rsid w:val="00A91E5D"/>
  </w:style>
  <w:style w:type="character" w:customStyle="1" w:styleId="WW8Num41z3">
    <w:name w:val="WW8Num41z3"/>
    <w:rsid w:val="00A91E5D"/>
  </w:style>
  <w:style w:type="character" w:customStyle="1" w:styleId="WW8Num41z4">
    <w:name w:val="WW8Num41z4"/>
    <w:rsid w:val="00A91E5D"/>
  </w:style>
  <w:style w:type="character" w:customStyle="1" w:styleId="WW8Num41z5">
    <w:name w:val="WW8Num41z5"/>
    <w:rsid w:val="00A91E5D"/>
  </w:style>
  <w:style w:type="character" w:customStyle="1" w:styleId="WW8Num41z6">
    <w:name w:val="WW8Num41z6"/>
    <w:rsid w:val="00A91E5D"/>
  </w:style>
  <w:style w:type="character" w:customStyle="1" w:styleId="WW8Num41z7">
    <w:name w:val="WW8Num41z7"/>
    <w:rsid w:val="00A91E5D"/>
  </w:style>
  <w:style w:type="character" w:customStyle="1" w:styleId="WW8Num41z8">
    <w:name w:val="WW8Num41z8"/>
    <w:rsid w:val="00A91E5D"/>
  </w:style>
  <w:style w:type="character" w:customStyle="1" w:styleId="WW8Num42z1">
    <w:name w:val="WW8Num42z1"/>
    <w:rsid w:val="00A91E5D"/>
    <w:rPr>
      <w:rFonts w:ascii="Courier New" w:hAnsi="Courier New" w:cs="Courier New" w:hint="default"/>
    </w:rPr>
  </w:style>
  <w:style w:type="character" w:customStyle="1" w:styleId="WW8Num42z2">
    <w:name w:val="WW8Num42z2"/>
    <w:rsid w:val="00A91E5D"/>
    <w:rPr>
      <w:rFonts w:ascii="Wingdings" w:hAnsi="Wingdings" w:cs="Wingdings" w:hint="default"/>
    </w:rPr>
  </w:style>
  <w:style w:type="character" w:customStyle="1" w:styleId="WW8Num43z1">
    <w:name w:val="WW8Num43z1"/>
    <w:rsid w:val="00A91E5D"/>
  </w:style>
  <w:style w:type="character" w:customStyle="1" w:styleId="WW8Num43z2">
    <w:name w:val="WW8Num43z2"/>
    <w:rsid w:val="00A91E5D"/>
  </w:style>
  <w:style w:type="character" w:customStyle="1" w:styleId="WW8Num43z3">
    <w:name w:val="WW8Num43z3"/>
    <w:rsid w:val="00A91E5D"/>
  </w:style>
  <w:style w:type="character" w:customStyle="1" w:styleId="WW8Num43z4">
    <w:name w:val="WW8Num43z4"/>
    <w:rsid w:val="00A91E5D"/>
  </w:style>
  <w:style w:type="character" w:customStyle="1" w:styleId="WW8Num43z5">
    <w:name w:val="WW8Num43z5"/>
    <w:rsid w:val="00A91E5D"/>
  </w:style>
  <w:style w:type="character" w:customStyle="1" w:styleId="WW8Num43z6">
    <w:name w:val="WW8Num43z6"/>
    <w:rsid w:val="00A91E5D"/>
  </w:style>
  <w:style w:type="character" w:customStyle="1" w:styleId="WW8Num43z7">
    <w:name w:val="WW8Num43z7"/>
    <w:rsid w:val="00A91E5D"/>
  </w:style>
  <w:style w:type="character" w:customStyle="1" w:styleId="WW8Num43z8">
    <w:name w:val="WW8Num43z8"/>
    <w:rsid w:val="00A91E5D"/>
  </w:style>
  <w:style w:type="character" w:customStyle="1" w:styleId="WW8Num44z1">
    <w:name w:val="WW8Num44z1"/>
    <w:rsid w:val="00A91E5D"/>
  </w:style>
  <w:style w:type="character" w:customStyle="1" w:styleId="WW8Num44z2">
    <w:name w:val="WW8Num44z2"/>
    <w:rsid w:val="00A91E5D"/>
  </w:style>
  <w:style w:type="character" w:customStyle="1" w:styleId="WW8Num44z3">
    <w:name w:val="WW8Num44z3"/>
    <w:rsid w:val="00A91E5D"/>
  </w:style>
  <w:style w:type="character" w:customStyle="1" w:styleId="WW8Num44z4">
    <w:name w:val="WW8Num44z4"/>
    <w:rsid w:val="00A91E5D"/>
  </w:style>
  <w:style w:type="character" w:customStyle="1" w:styleId="WW8Num44z5">
    <w:name w:val="WW8Num44z5"/>
    <w:rsid w:val="00A91E5D"/>
  </w:style>
  <w:style w:type="character" w:customStyle="1" w:styleId="WW8Num44z6">
    <w:name w:val="WW8Num44z6"/>
    <w:rsid w:val="00A91E5D"/>
  </w:style>
  <w:style w:type="character" w:customStyle="1" w:styleId="WW8Num44z7">
    <w:name w:val="WW8Num44z7"/>
    <w:rsid w:val="00A91E5D"/>
  </w:style>
  <w:style w:type="character" w:customStyle="1" w:styleId="WW8Num44z8">
    <w:name w:val="WW8Num44z8"/>
    <w:rsid w:val="00A91E5D"/>
  </w:style>
  <w:style w:type="character" w:customStyle="1" w:styleId="WW8Num45z1">
    <w:name w:val="WW8Num45z1"/>
    <w:rsid w:val="00A91E5D"/>
  </w:style>
  <w:style w:type="character" w:customStyle="1" w:styleId="WW8Num45z2">
    <w:name w:val="WW8Num45z2"/>
    <w:rsid w:val="00A91E5D"/>
  </w:style>
  <w:style w:type="character" w:customStyle="1" w:styleId="WW8Num45z3">
    <w:name w:val="WW8Num45z3"/>
    <w:rsid w:val="00A91E5D"/>
  </w:style>
  <w:style w:type="character" w:customStyle="1" w:styleId="WW8Num45z4">
    <w:name w:val="WW8Num45z4"/>
    <w:rsid w:val="00A91E5D"/>
  </w:style>
  <w:style w:type="character" w:customStyle="1" w:styleId="WW8Num45z5">
    <w:name w:val="WW8Num45z5"/>
    <w:rsid w:val="00A91E5D"/>
  </w:style>
  <w:style w:type="character" w:customStyle="1" w:styleId="WW8Num45z6">
    <w:name w:val="WW8Num45z6"/>
    <w:rsid w:val="00A91E5D"/>
  </w:style>
  <w:style w:type="character" w:customStyle="1" w:styleId="WW8Num45z7">
    <w:name w:val="WW8Num45z7"/>
    <w:rsid w:val="00A91E5D"/>
  </w:style>
  <w:style w:type="character" w:customStyle="1" w:styleId="WW8Num45z8">
    <w:name w:val="WW8Num45z8"/>
    <w:rsid w:val="00A91E5D"/>
  </w:style>
  <w:style w:type="character" w:customStyle="1" w:styleId="WW8Num47z0">
    <w:name w:val="WW8Num47z0"/>
    <w:rsid w:val="00A91E5D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A91E5D"/>
  </w:style>
  <w:style w:type="character" w:customStyle="1" w:styleId="WW8Num47z2">
    <w:name w:val="WW8Num47z2"/>
    <w:rsid w:val="00A91E5D"/>
  </w:style>
  <w:style w:type="character" w:customStyle="1" w:styleId="WW8Num47z3">
    <w:name w:val="WW8Num47z3"/>
    <w:rsid w:val="00A91E5D"/>
  </w:style>
  <w:style w:type="character" w:customStyle="1" w:styleId="WW8Num47z4">
    <w:name w:val="WW8Num47z4"/>
    <w:rsid w:val="00A91E5D"/>
  </w:style>
  <w:style w:type="character" w:customStyle="1" w:styleId="WW8Num47z5">
    <w:name w:val="WW8Num47z5"/>
    <w:rsid w:val="00A91E5D"/>
  </w:style>
  <w:style w:type="character" w:customStyle="1" w:styleId="WW8Num47z6">
    <w:name w:val="WW8Num47z6"/>
    <w:rsid w:val="00A91E5D"/>
  </w:style>
  <w:style w:type="character" w:customStyle="1" w:styleId="WW8Num47z7">
    <w:name w:val="WW8Num47z7"/>
    <w:rsid w:val="00A91E5D"/>
  </w:style>
  <w:style w:type="character" w:customStyle="1" w:styleId="WW8Num47z8">
    <w:name w:val="WW8Num47z8"/>
    <w:rsid w:val="00A91E5D"/>
  </w:style>
  <w:style w:type="character" w:customStyle="1" w:styleId="Domylnaczcionkaakapitu1">
    <w:name w:val="Domyślna czcionka akapitu1"/>
    <w:rsid w:val="00A91E5D"/>
  </w:style>
  <w:style w:type="character" w:customStyle="1" w:styleId="AkapitzlistZnak">
    <w:name w:val="Akapit z listą Znak"/>
    <w:rsid w:val="00A91E5D"/>
    <w:rPr>
      <w:sz w:val="24"/>
      <w:szCs w:val="24"/>
      <w:lang w:val="pl-PL" w:eastAsia="ar-SA" w:bidi="ar-SA"/>
    </w:rPr>
  </w:style>
  <w:style w:type="character" w:customStyle="1" w:styleId="Odwoaniedokomentarza1">
    <w:name w:val="Odwołanie do komentarza1"/>
    <w:rsid w:val="00A91E5D"/>
    <w:rPr>
      <w:sz w:val="16"/>
      <w:szCs w:val="16"/>
    </w:rPr>
  </w:style>
  <w:style w:type="character" w:customStyle="1" w:styleId="TeksttreciExact">
    <w:name w:val="Tekst treści Exac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A91E5D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A91E5D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">
    <w:name w:val="Nagłówek #2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uiPriority w:val="22"/>
    <w:qFormat/>
    <w:rsid w:val="00A91E5D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rsid w:val="00A91E5D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A91E5D"/>
    <w:pPr>
      <w:suppressAutoHyphens/>
      <w:spacing w:after="12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Lista">
    <w:name w:val="List"/>
    <w:basedOn w:val="Tekstpodstawowy"/>
    <w:rsid w:val="00A91E5D"/>
    <w:rPr>
      <w:rFonts w:cs="Lucida Sans"/>
    </w:rPr>
  </w:style>
  <w:style w:type="paragraph" w:customStyle="1" w:styleId="Podpis1">
    <w:name w:val="Podpis1"/>
    <w:basedOn w:val="Normalny"/>
    <w:rsid w:val="00A91E5D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91E5D"/>
    <w:pPr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0"/>
      <w:szCs w:val="20"/>
      <w:lang w:eastAsia="ar-SA"/>
    </w:rPr>
  </w:style>
  <w:style w:type="character" w:customStyle="1" w:styleId="StopkaZnak1">
    <w:name w:val="Stopka Znak1"/>
    <w:rsid w:val="00A91E5D"/>
    <w:rPr>
      <w:rFonts w:ascii="Times New Roman" w:eastAsia="Times New Roman" w:hAnsi="Times New Roman" w:cs="Times New Roman"/>
      <w:kern w:val="1"/>
      <w:sz w:val="18"/>
      <w:szCs w:val="18"/>
      <w:lang w:val="en-US" w:eastAsia="ar-SA"/>
    </w:rPr>
  </w:style>
  <w:style w:type="paragraph" w:customStyle="1" w:styleId="Default">
    <w:name w:val="Default"/>
    <w:rsid w:val="00A91E5D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NagwekZnak1">
    <w:name w:val="Nagłówek Znak1"/>
    <w:rsid w:val="00A91E5D"/>
    <w:rPr>
      <w:rFonts w:ascii="Times New Roman" w:eastAsia="SimSu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rsid w:val="00A91E5D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semiHidden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A91E5D"/>
    <w:rPr>
      <w:b/>
      <w:bCs/>
      <w:lang w:val="x-none"/>
    </w:rPr>
  </w:style>
  <w:style w:type="character" w:customStyle="1" w:styleId="TematkomentarzaZnak">
    <w:name w:val="Temat komentarza Znak"/>
    <w:link w:val="Tematkomentarza"/>
    <w:rsid w:val="00A91E5D"/>
    <w:rPr>
      <w:rFonts w:ascii="Times New Roman" w:eastAsia="SimSun" w:hAnsi="Times New Roman" w:cs="Times New Roman"/>
      <w:b/>
      <w:bCs/>
      <w:sz w:val="20"/>
      <w:szCs w:val="20"/>
      <w:lang w:val="x-none" w:eastAsia="ar-SA"/>
    </w:rPr>
  </w:style>
  <w:style w:type="paragraph" w:styleId="Tekstdymka">
    <w:name w:val="Balloon Text"/>
    <w:basedOn w:val="Normalny"/>
    <w:link w:val="TekstdymkaZnak"/>
    <w:rsid w:val="00A91E5D"/>
    <w:pPr>
      <w:suppressAutoHyphens/>
      <w:spacing w:after="0" w:line="240" w:lineRule="auto"/>
    </w:pPr>
    <w:rPr>
      <w:rFonts w:ascii="Tahoma" w:eastAsia="SimSun" w:hAnsi="Tahoma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rsid w:val="00A91E5D"/>
    <w:rPr>
      <w:rFonts w:ascii="Tahoma" w:eastAsia="SimSun" w:hAnsi="Tahoma" w:cs="Times New Roman"/>
      <w:sz w:val="16"/>
      <w:szCs w:val="16"/>
      <w:lang w:val="x-none" w:eastAsia="ar-SA"/>
    </w:rPr>
  </w:style>
  <w:style w:type="paragraph" w:styleId="Bezodstpw">
    <w:name w:val="No Spacing"/>
    <w:qFormat/>
    <w:rsid w:val="00A91E5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A91E5D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A91E5D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A91E5D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0">
    <w:name w:val="Nagłówek #2"/>
    <w:basedOn w:val="Normalny"/>
    <w:rsid w:val="00A91E5D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A91E5D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A91E5D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A91E5D"/>
    <w:rPr>
      <w:sz w:val="16"/>
      <w:szCs w:val="16"/>
    </w:rPr>
  </w:style>
  <w:style w:type="character" w:styleId="Odwoanieprzypisudolnego">
    <w:name w:val="footnote reference"/>
    <w:basedOn w:val="Domylnaczcionkaakapitu"/>
    <w:unhideWhenUsed/>
    <w:rsid w:val="009238D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238D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38DB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0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885f3d7e23f738c8a105424515fe20a0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165808449b149bf281665f2b49dbdf6d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28BADD-E645-4A63-9C76-145F02CFFC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56875B-0B06-419F-B2E4-961769A11B17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3.xml><?xml version="1.0" encoding="utf-8"?>
<ds:datastoreItem xmlns:ds="http://schemas.openxmlformats.org/officeDocument/2006/customXml" ds:itemID="{F87E12FB-9526-4881-9D78-2F659C84E2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A6A9E1-EC31-4900-AFE0-00C8BE55C7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278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Mazur</dc:creator>
  <cp:keywords/>
  <dc:description/>
  <cp:lastModifiedBy>Sebastian Żyrkowski</cp:lastModifiedBy>
  <cp:revision>19</cp:revision>
  <dcterms:created xsi:type="dcterms:W3CDTF">2024-12-09T11:26:00Z</dcterms:created>
  <dcterms:modified xsi:type="dcterms:W3CDTF">2025-06-16T10:05:00Z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